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customXml/itemProps1.xml" ContentType="application/vnd.openxmlformats-officedocument.customXmlProperties+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 Id="rId3" Type="http://schemas.openxmlformats.org/officeDocument/2006/relationships/extended-properties" Target="docProps/app.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ind w:right="-99"/>
        <w:jc w:val="center"/>
        <w:rPr>
          <w:sz w:val="24"/>
          <w:szCs w:val="24"/>
        </w:rPr>
      </w:pPr>
      <w:bookmarkStart w:id="0" w:name="page1"/>
      <w:bookmarkEnd w:id="0"/>
      <w:r>
        <w:rPr>
          <w:rFonts w:eastAsia="Times New Roman"/>
          <w:b/>
          <w:bCs/>
          <w:iCs/>
          <w:sz w:val="24"/>
          <w:szCs w:val="24"/>
        </w:rPr>
        <w:t>CURRICULUMVITAE</w:t>
      </w:r>
    </w:p>
    <w:p>
      <w:pPr>
        <w:pStyle w:val="style0"/>
        <w:spacing w:lineRule="exact" w:line="253"/>
        <w:rPr>
          <w:sz w:val="24"/>
          <w:szCs w:val="24"/>
        </w:rPr>
      </w:pPr>
    </w:p>
    <w:p>
      <w:pPr>
        <w:pStyle w:val="style0"/>
        <w:ind w:left="120"/>
        <w:rPr>
          <w:b/>
          <w:sz w:val="24"/>
          <w:szCs w:val="24"/>
        </w:rPr>
      </w:pPr>
      <w:r>
        <w:rPr>
          <w:rFonts w:eastAsia="Arial"/>
          <w:b/>
          <w:iCs/>
          <w:sz w:val="24"/>
          <w:szCs w:val="24"/>
        </w:rPr>
        <w:t>BIO</w:t>
      </w:r>
      <w:r>
        <w:rPr>
          <w:rFonts w:eastAsia="Arial"/>
          <w:b/>
          <w:iCs/>
          <w:sz w:val="24"/>
          <w:szCs w:val="24"/>
        </w:rPr>
        <w:t xml:space="preserve"> </w:t>
      </w:r>
      <w:r>
        <w:rPr>
          <w:rFonts w:eastAsia="Arial"/>
          <w:b/>
          <w:iCs/>
          <w:sz w:val="24"/>
          <w:szCs w:val="24"/>
        </w:rPr>
        <w:t>DATA.</w:t>
      </w:r>
    </w:p>
    <w:p>
      <w:pPr>
        <w:pStyle w:val="style0"/>
        <w:spacing w:lineRule="exact" w:line="273"/>
        <w:rPr>
          <w:sz w:val="24"/>
          <w:szCs w:val="24"/>
        </w:rPr>
      </w:pPr>
    </w:p>
    <w:tbl>
      <w:tblPr>
        <w:tblW w:w="0" w:type="auto"/>
        <w:tblInd w:w="120" w:type="dxa"/>
        <w:tblLayout w:type="fixed"/>
        <w:tblCellMar>
          <w:left w:w="0" w:type="dxa"/>
          <w:right w:w="0" w:type="dxa"/>
        </w:tblCellMar>
        <w:tblLook w:val="04A0" w:firstRow="1" w:lastRow="0" w:firstColumn="1" w:lastColumn="0" w:noHBand="0" w:noVBand="1"/>
      </w:tblPr>
      <w:tblGrid>
        <w:gridCol w:w="1600"/>
        <w:gridCol w:w="600"/>
        <w:gridCol w:w="2420"/>
      </w:tblGrid>
      <w:tr>
        <w:trPr>
          <w:trHeight w:val="253" w:hRule="atLeast"/>
        </w:trPr>
        <w:tc>
          <w:tcPr>
            <w:tcW w:w="1600" w:type="dxa"/>
            <w:tcBorders/>
            <w:vAlign w:val="bottom"/>
          </w:tcPr>
          <w:p>
            <w:pPr>
              <w:pStyle w:val="style0"/>
              <w:rPr>
                <w:sz w:val="24"/>
                <w:szCs w:val="24"/>
              </w:rPr>
            </w:pPr>
            <w:r>
              <w:rPr>
                <w:rFonts w:eastAsia="Arial"/>
                <w:iCs/>
                <w:sz w:val="24"/>
                <w:szCs w:val="24"/>
              </w:rPr>
              <w:t>Name</w:t>
            </w:r>
          </w:p>
        </w:tc>
        <w:tc>
          <w:tcPr>
            <w:tcW w:w="600" w:type="dxa"/>
            <w:tcBorders/>
            <w:vAlign w:val="bottom"/>
          </w:tcPr>
          <w:p>
            <w:pPr>
              <w:pStyle w:val="style0"/>
              <w:ind w:right="50"/>
              <w:jc w:val="right"/>
              <w:rPr>
                <w:sz w:val="24"/>
                <w:szCs w:val="24"/>
              </w:rPr>
            </w:pPr>
            <w:r>
              <w:rPr>
                <w:rFonts w:eastAsia="Arial"/>
                <w:iCs/>
                <w:sz w:val="24"/>
                <w:szCs w:val="24"/>
              </w:rPr>
              <w:t>:</w:t>
            </w:r>
          </w:p>
        </w:tc>
        <w:tc>
          <w:tcPr>
            <w:tcW w:w="2420" w:type="dxa"/>
            <w:tcBorders/>
            <w:vAlign w:val="bottom"/>
          </w:tcPr>
          <w:p>
            <w:pPr>
              <w:pStyle w:val="style0"/>
              <w:ind w:left="20"/>
              <w:rPr>
                <w:sz w:val="24"/>
                <w:szCs w:val="24"/>
              </w:rPr>
            </w:pPr>
            <w:r>
              <w:rPr>
                <w:rFonts w:eastAsia="Arial"/>
                <w:iCs/>
                <w:sz w:val="24"/>
                <w:szCs w:val="24"/>
              </w:rPr>
              <w:t>Kigozi</w:t>
            </w:r>
          </w:p>
        </w:tc>
      </w:tr>
      <w:tr>
        <w:tblPrEx/>
        <w:trPr>
          <w:trHeight w:val="509" w:hRule="atLeast"/>
        </w:trPr>
        <w:tc>
          <w:tcPr>
            <w:tcW w:w="1600" w:type="dxa"/>
            <w:tcBorders/>
            <w:vAlign w:val="bottom"/>
          </w:tcPr>
          <w:p>
            <w:pPr>
              <w:pStyle w:val="style0"/>
              <w:rPr>
                <w:sz w:val="24"/>
                <w:szCs w:val="24"/>
              </w:rPr>
            </w:pPr>
            <w:r>
              <w:rPr>
                <w:rFonts w:eastAsia="Arial"/>
                <w:iCs/>
                <w:sz w:val="24"/>
                <w:szCs w:val="24"/>
              </w:rPr>
              <w:t>Othernames</w:t>
            </w:r>
          </w:p>
        </w:tc>
        <w:tc>
          <w:tcPr>
            <w:tcW w:w="600" w:type="dxa"/>
            <w:tcBorders/>
            <w:vAlign w:val="bottom"/>
          </w:tcPr>
          <w:p>
            <w:pPr>
              <w:pStyle w:val="style0"/>
              <w:jc w:val="right"/>
              <w:rPr>
                <w:sz w:val="24"/>
                <w:szCs w:val="24"/>
              </w:rPr>
            </w:pPr>
            <w:r>
              <w:rPr>
                <w:rFonts w:eastAsia="Arial"/>
                <w:iCs/>
                <w:sz w:val="24"/>
                <w:szCs w:val="24"/>
              </w:rPr>
              <w:t>:</w:t>
            </w:r>
          </w:p>
        </w:tc>
        <w:tc>
          <w:tcPr>
            <w:tcW w:w="2420" w:type="dxa"/>
            <w:tcBorders/>
            <w:vAlign w:val="bottom"/>
          </w:tcPr>
          <w:p>
            <w:pPr>
              <w:pStyle w:val="style0"/>
              <w:ind w:left="140"/>
              <w:rPr>
                <w:sz w:val="24"/>
                <w:szCs w:val="24"/>
              </w:rPr>
            </w:pPr>
            <w:r>
              <w:rPr>
                <w:rFonts w:eastAsia="Arial"/>
                <w:iCs/>
                <w:sz w:val="24"/>
                <w:szCs w:val="24"/>
              </w:rPr>
              <w:t>Isaac</w:t>
            </w:r>
          </w:p>
        </w:tc>
      </w:tr>
      <w:tr>
        <w:tblPrEx/>
        <w:trPr>
          <w:trHeight w:val="509" w:hRule="atLeast"/>
        </w:trPr>
        <w:tc>
          <w:tcPr>
            <w:tcW w:w="1600" w:type="dxa"/>
            <w:tcBorders/>
            <w:vAlign w:val="bottom"/>
          </w:tcPr>
          <w:p>
            <w:pPr>
              <w:pStyle w:val="style0"/>
              <w:rPr>
                <w:sz w:val="24"/>
                <w:szCs w:val="24"/>
              </w:rPr>
            </w:pPr>
            <w:r>
              <w:rPr>
                <w:rFonts w:eastAsia="Arial"/>
                <w:iCs/>
                <w:sz w:val="24"/>
                <w:szCs w:val="24"/>
              </w:rPr>
              <w:t>Sex</w:t>
            </w:r>
          </w:p>
        </w:tc>
        <w:tc>
          <w:tcPr>
            <w:tcW w:w="600" w:type="dxa"/>
            <w:tcBorders/>
            <w:vAlign w:val="bottom"/>
          </w:tcPr>
          <w:p>
            <w:pPr>
              <w:pStyle w:val="style0"/>
              <w:jc w:val="right"/>
              <w:rPr>
                <w:sz w:val="24"/>
                <w:szCs w:val="24"/>
              </w:rPr>
            </w:pPr>
            <w:r>
              <w:rPr>
                <w:rFonts w:eastAsia="Arial"/>
                <w:iCs/>
                <w:sz w:val="24"/>
                <w:szCs w:val="24"/>
              </w:rPr>
              <w:t>:</w:t>
            </w:r>
          </w:p>
        </w:tc>
        <w:tc>
          <w:tcPr>
            <w:tcW w:w="2420" w:type="dxa"/>
            <w:tcBorders/>
            <w:vAlign w:val="bottom"/>
          </w:tcPr>
          <w:p>
            <w:pPr>
              <w:pStyle w:val="style0"/>
              <w:ind w:left="200"/>
              <w:rPr>
                <w:sz w:val="24"/>
                <w:szCs w:val="24"/>
              </w:rPr>
            </w:pPr>
            <w:r>
              <w:rPr>
                <w:rFonts w:eastAsia="Arial"/>
                <w:iCs/>
                <w:sz w:val="24"/>
                <w:szCs w:val="24"/>
              </w:rPr>
              <w:t>Male</w:t>
            </w:r>
          </w:p>
        </w:tc>
      </w:tr>
      <w:tr>
        <w:tblPrEx/>
        <w:trPr>
          <w:trHeight w:val="509" w:hRule="atLeast"/>
        </w:trPr>
        <w:tc>
          <w:tcPr>
            <w:tcW w:w="1600" w:type="dxa"/>
            <w:tcBorders/>
            <w:vAlign w:val="bottom"/>
          </w:tcPr>
          <w:p>
            <w:pPr>
              <w:pStyle w:val="style0"/>
              <w:rPr>
                <w:sz w:val="24"/>
                <w:szCs w:val="24"/>
              </w:rPr>
            </w:pPr>
            <w:r>
              <w:rPr>
                <w:rFonts w:eastAsia="Arial"/>
                <w:iCs/>
                <w:sz w:val="24"/>
                <w:szCs w:val="24"/>
              </w:rPr>
              <w:t>Nationality</w:t>
            </w:r>
          </w:p>
        </w:tc>
        <w:tc>
          <w:tcPr>
            <w:tcW w:w="600" w:type="dxa"/>
            <w:tcBorders/>
            <w:vAlign w:val="bottom"/>
          </w:tcPr>
          <w:p>
            <w:pPr>
              <w:pStyle w:val="style0"/>
              <w:jc w:val="right"/>
              <w:rPr>
                <w:sz w:val="24"/>
                <w:szCs w:val="24"/>
              </w:rPr>
            </w:pPr>
            <w:r>
              <w:rPr>
                <w:rFonts w:eastAsia="Arial"/>
                <w:iCs/>
                <w:sz w:val="24"/>
                <w:szCs w:val="24"/>
              </w:rPr>
              <w:t>:</w:t>
            </w:r>
          </w:p>
        </w:tc>
        <w:tc>
          <w:tcPr>
            <w:tcW w:w="2420" w:type="dxa"/>
            <w:tcBorders/>
            <w:vAlign w:val="bottom"/>
          </w:tcPr>
          <w:p>
            <w:pPr>
              <w:pStyle w:val="style0"/>
              <w:ind w:left="140"/>
              <w:rPr>
                <w:sz w:val="24"/>
                <w:szCs w:val="24"/>
              </w:rPr>
            </w:pPr>
            <w:r>
              <w:rPr>
                <w:rFonts w:eastAsia="Arial"/>
                <w:iCs/>
                <w:sz w:val="24"/>
                <w:szCs w:val="24"/>
              </w:rPr>
              <w:t>Ugandan</w:t>
            </w:r>
          </w:p>
        </w:tc>
      </w:tr>
      <w:tr>
        <w:tblPrEx/>
        <w:trPr>
          <w:trHeight w:val="509" w:hRule="atLeast"/>
        </w:trPr>
        <w:tc>
          <w:tcPr>
            <w:tcW w:w="1600" w:type="dxa"/>
            <w:tcBorders/>
            <w:vAlign w:val="bottom"/>
          </w:tcPr>
          <w:p>
            <w:pPr>
              <w:pStyle w:val="style0"/>
              <w:rPr>
                <w:sz w:val="24"/>
                <w:szCs w:val="24"/>
              </w:rPr>
            </w:pPr>
            <w:r>
              <w:rPr>
                <w:rFonts w:eastAsia="Arial"/>
                <w:iCs/>
                <w:sz w:val="24"/>
                <w:szCs w:val="24"/>
              </w:rPr>
              <w:t>IDNUMBER</w:t>
            </w:r>
          </w:p>
        </w:tc>
        <w:tc>
          <w:tcPr>
            <w:tcW w:w="600" w:type="dxa"/>
            <w:tcBorders/>
            <w:vAlign w:val="bottom"/>
          </w:tcPr>
          <w:p>
            <w:pPr>
              <w:pStyle w:val="style0"/>
              <w:ind w:right="10"/>
              <w:jc w:val="right"/>
              <w:rPr>
                <w:sz w:val="24"/>
                <w:szCs w:val="24"/>
              </w:rPr>
            </w:pPr>
            <w:r>
              <w:rPr>
                <w:rFonts w:eastAsia="Arial"/>
                <w:iCs/>
                <w:sz w:val="24"/>
                <w:szCs w:val="24"/>
              </w:rPr>
              <w:t>:</w:t>
            </w:r>
          </w:p>
        </w:tc>
        <w:tc>
          <w:tcPr>
            <w:tcW w:w="2420" w:type="dxa"/>
            <w:tcBorders/>
            <w:vAlign w:val="bottom"/>
          </w:tcPr>
          <w:p>
            <w:pPr>
              <w:pStyle w:val="style0"/>
              <w:ind w:left="180"/>
              <w:rPr>
                <w:sz w:val="24"/>
                <w:szCs w:val="24"/>
              </w:rPr>
            </w:pPr>
            <w:r>
              <w:rPr>
                <w:rFonts w:eastAsia="Arial"/>
                <w:iCs/>
                <w:sz w:val="24"/>
                <w:szCs w:val="24"/>
              </w:rPr>
              <w:t>CM92012103J19E</w:t>
            </w:r>
          </w:p>
        </w:tc>
      </w:tr>
      <w:tr>
        <w:tblPrEx/>
        <w:trPr>
          <w:trHeight w:val="509" w:hRule="atLeast"/>
        </w:trPr>
        <w:tc>
          <w:tcPr>
            <w:tcW w:w="1600" w:type="dxa"/>
            <w:tcBorders/>
            <w:vAlign w:val="bottom"/>
          </w:tcPr>
          <w:p>
            <w:pPr>
              <w:pStyle w:val="style0"/>
              <w:rPr>
                <w:sz w:val="24"/>
                <w:szCs w:val="24"/>
              </w:rPr>
            </w:pPr>
            <w:r>
              <w:rPr>
                <w:rFonts w:eastAsia="Arial"/>
                <w:iCs/>
                <w:sz w:val="24"/>
                <w:szCs w:val="24"/>
              </w:rPr>
              <w:t>Date</w:t>
            </w:r>
            <w:r>
              <w:rPr>
                <w:rFonts w:eastAsia="Arial"/>
                <w:iCs/>
                <w:sz w:val="24"/>
                <w:szCs w:val="24"/>
                <w:lang w:val="en-GB"/>
              </w:rPr>
              <w:t xml:space="preserve"> </w:t>
            </w:r>
            <w:r>
              <w:rPr>
                <w:rFonts w:eastAsia="Arial"/>
                <w:iCs/>
                <w:sz w:val="24"/>
                <w:szCs w:val="24"/>
              </w:rPr>
              <w:t>of</w:t>
            </w:r>
            <w:r>
              <w:rPr>
                <w:rFonts w:eastAsia="Arial"/>
                <w:iCs/>
                <w:sz w:val="24"/>
                <w:szCs w:val="24"/>
                <w:lang w:val="en-GB"/>
              </w:rPr>
              <w:t xml:space="preserve"> </w:t>
            </w:r>
            <w:r>
              <w:rPr>
                <w:rFonts w:eastAsia="Arial"/>
                <w:iCs/>
                <w:sz w:val="24"/>
                <w:szCs w:val="24"/>
              </w:rPr>
              <w:t>birth</w:t>
            </w:r>
          </w:p>
        </w:tc>
        <w:tc>
          <w:tcPr>
            <w:tcW w:w="600" w:type="dxa"/>
            <w:tcBorders/>
            <w:vAlign w:val="bottom"/>
          </w:tcPr>
          <w:p>
            <w:pPr>
              <w:pStyle w:val="style0"/>
              <w:ind w:right="50"/>
              <w:jc w:val="right"/>
              <w:rPr>
                <w:sz w:val="24"/>
                <w:szCs w:val="24"/>
              </w:rPr>
            </w:pPr>
            <w:r>
              <w:rPr>
                <w:rFonts w:eastAsia="Arial"/>
                <w:iCs/>
                <w:sz w:val="24"/>
                <w:szCs w:val="24"/>
              </w:rPr>
              <w:t>:</w:t>
            </w:r>
          </w:p>
        </w:tc>
        <w:tc>
          <w:tcPr>
            <w:tcW w:w="2420" w:type="dxa"/>
            <w:tcBorders/>
            <w:vAlign w:val="bottom"/>
          </w:tcPr>
          <w:p>
            <w:pPr>
              <w:pStyle w:val="style0"/>
              <w:ind w:left="200"/>
              <w:rPr>
                <w:sz w:val="24"/>
                <w:szCs w:val="24"/>
              </w:rPr>
            </w:pPr>
            <w:r>
              <w:rPr>
                <w:rFonts w:eastAsia="Arial"/>
                <w:iCs/>
                <w:sz w:val="24"/>
                <w:szCs w:val="24"/>
              </w:rPr>
              <w:t>4th/may/1992</w:t>
            </w:r>
          </w:p>
        </w:tc>
      </w:tr>
      <w:tr>
        <w:tblPrEx/>
        <w:trPr>
          <w:trHeight w:val="509" w:hRule="atLeast"/>
        </w:trPr>
        <w:tc>
          <w:tcPr>
            <w:tcW w:w="1600" w:type="dxa"/>
            <w:tcBorders/>
            <w:vAlign w:val="bottom"/>
          </w:tcPr>
          <w:p>
            <w:pPr>
              <w:pStyle w:val="style0"/>
              <w:rPr>
                <w:sz w:val="24"/>
                <w:szCs w:val="24"/>
              </w:rPr>
            </w:pPr>
            <w:r>
              <w:rPr>
                <w:rFonts w:eastAsia="Arial"/>
                <w:iCs/>
                <w:sz w:val="24"/>
                <w:szCs w:val="24"/>
              </w:rPr>
              <w:t>Tel</w:t>
            </w:r>
          </w:p>
        </w:tc>
        <w:tc>
          <w:tcPr>
            <w:tcW w:w="600" w:type="dxa"/>
            <w:tcBorders/>
            <w:vAlign w:val="bottom"/>
          </w:tcPr>
          <w:p>
            <w:pPr>
              <w:pStyle w:val="style0"/>
              <w:jc w:val="right"/>
              <w:rPr>
                <w:sz w:val="24"/>
                <w:szCs w:val="24"/>
              </w:rPr>
            </w:pPr>
            <w:r>
              <w:rPr>
                <w:rFonts w:eastAsia="Arial"/>
                <w:iCs/>
                <w:sz w:val="24"/>
                <w:szCs w:val="24"/>
              </w:rPr>
              <w:t>:</w:t>
            </w:r>
          </w:p>
        </w:tc>
        <w:tc>
          <w:tcPr>
            <w:tcW w:w="2420" w:type="dxa"/>
            <w:tcBorders/>
            <w:vAlign w:val="bottom"/>
          </w:tcPr>
          <w:p>
            <w:pPr>
              <w:pStyle w:val="style0"/>
              <w:ind w:left="300"/>
              <w:rPr>
                <w:rFonts w:eastAsia="Arial"/>
                <w:iCs/>
                <w:sz w:val="24"/>
                <w:szCs w:val="24"/>
              </w:rPr>
            </w:pPr>
            <w:r>
              <w:rPr>
                <w:rFonts w:eastAsia="Arial"/>
                <w:iCs/>
                <w:sz w:val="24"/>
                <w:szCs w:val="24"/>
              </w:rPr>
              <w:t>0701-440952</w:t>
            </w:r>
          </w:p>
        </w:tc>
      </w:tr>
      <w:tr>
        <w:tblPrEx/>
        <w:trPr>
          <w:trHeight w:val="509" w:hRule="atLeast"/>
        </w:trPr>
        <w:tc>
          <w:tcPr>
            <w:tcW w:w="1600" w:type="dxa"/>
            <w:tcBorders/>
            <w:vAlign w:val="bottom"/>
          </w:tcPr>
          <w:p>
            <w:pPr>
              <w:pStyle w:val="style0"/>
              <w:rPr>
                <w:sz w:val="24"/>
                <w:szCs w:val="24"/>
              </w:rPr>
            </w:pPr>
            <w:r>
              <w:rPr>
                <w:rFonts w:eastAsia="Arial"/>
                <w:iCs/>
                <w:sz w:val="24"/>
                <w:szCs w:val="24"/>
              </w:rPr>
              <w:t>Email</w:t>
            </w:r>
          </w:p>
        </w:tc>
        <w:tc>
          <w:tcPr>
            <w:tcW w:w="600" w:type="dxa"/>
            <w:tcBorders/>
            <w:vAlign w:val="bottom"/>
          </w:tcPr>
          <w:p>
            <w:pPr>
              <w:pStyle w:val="style0"/>
              <w:jc w:val="right"/>
              <w:rPr>
                <w:sz w:val="24"/>
                <w:szCs w:val="24"/>
              </w:rPr>
            </w:pPr>
            <w:r>
              <w:rPr>
                <w:rFonts w:eastAsia="Arial"/>
                <w:iCs/>
                <w:sz w:val="24"/>
                <w:szCs w:val="24"/>
              </w:rPr>
              <w:t>:</w:t>
            </w:r>
          </w:p>
        </w:tc>
        <w:tc>
          <w:tcPr>
            <w:tcW w:w="2420" w:type="dxa"/>
            <w:tcBorders/>
            <w:vAlign w:val="bottom"/>
          </w:tcPr>
          <w:p>
            <w:pPr>
              <w:pStyle w:val="style0"/>
              <w:ind w:left="260"/>
              <w:rPr>
                <w:sz w:val="24"/>
                <w:szCs w:val="24"/>
              </w:rPr>
            </w:pPr>
            <w:r>
              <w:rPr>
                <w:rFonts w:eastAsia="Arial"/>
                <w:iCs/>
                <w:w w:val="97"/>
                <w:sz w:val="24"/>
                <w:szCs w:val="24"/>
              </w:rPr>
              <w:t>aviekigozi@gmail.c</w:t>
            </w:r>
            <w:r>
              <w:rPr>
                <w:rFonts w:eastAsia="Arial"/>
                <w:iCs/>
                <w:w w:val="97"/>
                <w:sz w:val="24"/>
                <w:szCs w:val="24"/>
                <w:lang w:val="en-GB"/>
              </w:rPr>
              <w:t>om</w:t>
            </w:r>
          </w:p>
        </w:tc>
      </w:tr>
    </w:tbl>
    <w:p>
      <w:pPr>
        <w:pStyle w:val="style0"/>
        <w:spacing w:lineRule="exact" w:line="200"/>
        <w:rPr>
          <w:sz w:val="24"/>
          <w:szCs w:val="24"/>
        </w:rPr>
      </w:pPr>
    </w:p>
    <w:p>
      <w:pPr>
        <w:pStyle w:val="style0"/>
        <w:spacing w:lineRule="exact" w:line="200"/>
        <w:rPr>
          <w:sz w:val="24"/>
          <w:szCs w:val="24"/>
        </w:rPr>
      </w:pPr>
    </w:p>
    <w:p>
      <w:pPr>
        <w:pStyle w:val="style0"/>
        <w:spacing w:lineRule="exact" w:line="363"/>
        <w:rPr>
          <w:sz w:val="24"/>
          <w:szCs w:val="24"/>
        </w:rPr>
      </w:pPr>
    </w:p>
    <w:p>
      <w:pPr>
        <w:pStyle w:val="style0"/>
        <w:ind w:left="120"/>
        <w:rPr>
          <w:sz w:val="24"/>
          <w:szCs w:val="24"/>
        </w:rPr>
      </w:pPr>
      <w:r>
        <w:rPr>
          <w:rFonts w:eastAsia="Arial"/>
          <w:b/>
          <w:bCs/>
          <w:iCs/>
          <w:sz w:val="24"/>
          <w:szCs w:val="24"/>
        </w:rPr>
        <w:t>MY</w:t>
      </w:r>
      <w:r>
        <w:rPr>
          <w:rFonts w:eastAsia="Arial"/>
          <w:b/>
          <w:bCs/>
          <w:iCs/>
          <w:sz w:val="24"/>
          <w:szCs w:val="24"/>
        </w:rPr>
        <w:t xml:space="preserve"> </w:t>
      </w:r>
      <w:r>
        <w:rPr>
          <w:rFonts w:eastAsia="Arial"/>
          <w:b/>
          <w:bCs/>
          <w:iCs/>
          <w:sz w:val="24"/>
          <w:szCs w:val="24"/>
        </w:rPr>
        <w:t>PROFESSIONAL</w:t>
      </w:r>
      <w:r>
        <w:rPr>
          <w:rFonts w:eastAsia="Arial"/>
          <w:b/>
          <w:bCs/>
          <w:iCs/>
          <w:sz w:val="24"/>
          <w:szCs w:val="24"/>
        </w:rPr>
        <w:t xml:space="preserve"> </w:t>
      </w:r>
      <w:r>
        <w:rPr>
          <w:rFonts w:eastAsia="Arial"/>
          <w:b/>
          <w:bCs/>
          <w:iCs/>
          <w:sz w:val="24"/>
          <w:szCs w:val="24"/>
        </w:rPr>
        <w:t>PERSONALITY.</w:t>
      </w:r>
    </w:p>
    <w:p>
      <w:pPr>
        <w:pStyle w:val="style0"/>
        <w:rPr>
          <w:sz w:val="28"/>
          <w:szCs w:val="28"/>
        </w:rPr>
      </w:pPr>
    </w:p>
    <w:p>
      <w:pPr>
        <w:pStyle w:val="style0"/>
        <w:rPr>
          <w:sz w:val="28"/>
          <w:szCs w:val="28"/>
        </w:rPr>
      </w:pPr>
      <w:r>
        <w:rPr>
          <w:sz w:val="28"/>
          <w:szCs w:val="28"/>
        </w:rPr>
        <w:t>Org</w:t>
      </w:r>
      <w:r>
        <w:rPr>
          <w:sz w:val="28"/>
          <w:szCs w:val="28"/>
        </w:rPr>
        <w:t>anized and empathetic HR and Administrative officer</w:t>
      </w:r>
      <w:r>
        <w:rPr>
          <w:sz w:val="28"/>
          <w:szCs w:val="28"/>
        </w:rPr>
        <w:t xml:space="preserve"> with </w:t>
      </w:r>
      <w:r>
        <w:rPr>
          <w:sz w:val="28"/>
          <w:szCs w:val="28"/>
        </w:rPr>
        <w:t>2+</w:t>
      </w:r>
      <w:r>
        <w:rPr>
          <w:sz w:val="28"/>
          <w:szCs w:val="28"/>
        </w:rPr>
        <w:t xml:space="preserve"> years of experience overseeing human resources duties including benefits management, on boarding and exit interviews. Increasing employee satisfaction by advocating for expressed needs. Helping businesses recruit, evaluate, test, select, and develop talent desires. I am certified in HR Behavioral Leadership, a program which focuses on finding right-fit talent by identifying key soft skills that align with the employer’s values, purpose and vision. To this end, my strongest attributes include great interpersonal skills, decision-making, and organizational leadership. </w:t>
      </w:r>
    </w:p>
    <w:p>
      <w:pPr>
        <w:pStyle w:val="style0"/>
        <w:spacing w:lineRule="exact" w:line="305"/>
        <w:rPr>
          <w:sz w:val="24"/>
          <w:szCs w:val="24"/>
        </w:rPr>
      </w:pPr>
    </w:p>
    <w:p>
      <w:pPr>
        <w:pStyle w:val="style0"/>
        <w:ind w:left="120"/>
        <w:rPr>
          <w:sz w:val="24"/>
          <w:szCs w:val="24"/>
        </w:rPr>
      </w:pPr>
      <w:r>
        <w:rPr>
          <w:rFonts w:eastAsia="Times New Roman"/>
          <w:b/>
          <w:bCs/>
          <w:iCs/>
          <w:sz w:val="24"/>
          <w:szCs w:val="24"/>
        </w:rPr>
        <w:t>EDUCATIONBACKGROUND</w:t>
      </w:r>
    </w:p>
    <w:p>
      <w:pPr>
        <w:pStyle w:val="style0"/>
        <w:spacing w:lineRule="exact" w:line="234"/>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3220"/>
        <w:gridCol w:w="3180"/>
        <w:gridCol w:w="3200"/>
      </w:tblGrid>
      <w:tr>
        <w:trPr>
          <w:trHeight w:val="273" w:hRule="atLeast"/>
        </w:trPr>
        <w:tc>
          <w:tcPr>
            <w:tcW w:w="3220" w:type="dxa"/>
            <w:tcBorders>
              <w:top w:val="single" w:sz="8" w:space="0" w:color="auto"/>
              <w:left w:val="single" w:sz="4" w:space="0" w:color="auto"/>
              <w:bottom w:val="single" w:sz="4" w:space="0" w:color="auto"/>
              <w:right w:val="single" w:sz="8" w:space="0" w:color="auto"/>
            </w:tcBorders>
            <w:vAlign w:val="bottom"/>
          </w:tcPr>
          <w:p>
            <w:pPr>
              <w:pStyle w:val="style0"/>
              <w:spacing w:lineRule="exact" w:line="273"/>
              <w:ind w:left="120"/>
              <w:rPr>
                <w:sz w:val="24"/>
                <w:szCs w:val="24"/>
              </w:rPr>
            </w:pPr>
            <w:r>
              <w:rPr>
                <w:rFonts w:eastAsia="Times New Roman"/>
                <w:b/>
                <w:bCs/>
                <w:iCs/>
                <w:sz w:val="24"/>
                <w:szCs w:val="24"/>
              </w:rPr>
              <w:t>YEAR</w:t>
            </w:r>
          </w:p>
        </w:tc>
        <w:tc>
          <w:tcPr>
            <w:tcW w:w="3180" w:type="dxa"/>
            <w:tcBorders>
              <w:top w:val="single" w:sz="8" w:space="0" w:color="auto"/>
              <w:bottom w:val="single" w:sz="4" w:space="0" w:color="auto"/>
              <w:right w:val="single" w:sz="8" w:space="0" w:color="auto"/>
            </w:tcBorders>
            <w:vAlign w:val="bottom"/>
          </w:tcPr>
          <w:p>
            <w:pPr>
              <w:pStyle w:val="style0"/>
              <w:spacing w:lineRule="exact" w:line="273"/>
              <w:ind w:left="100"/>
              <w:rPr>
                <w:sz w:val="24"/>
                <w:szCs w:val="24"/>
              </w:rPr>
            </w:pPr>
            <w:r>
              <w:rPr>
                <w:rFonts w:eastAsia="Times New Roman"/>
                <w:b/>
                <w:bCs/>
                <w:iCs/>
                <w:sz w:val="24"/>
                <w:szCs w:val="24"/>
              </w:rPr>
              <w:t>SCHOOL/INSTITUTE</w:t>
            </w:r>
          </w:p>
        </w:tc>
        <w:tc>
          <w:tcPr>
            <w:tcW w:w="3200" w:type="dxa"/>
            <w:tcBorders>
              <w:top w:val="single" w:sz="8" w:space="0" w:color="auto"/>
              <w:bottom w:val="single" w:sz="4" w:space="0" w:color="auto"/>
              <w:right w:val="single" w:sz="8" w:space="0" w:color="auto"/>
            </w:tcBorders>
            <w:vAlign w:val="bottom"/>
          </w:tcPr>
          <w:p>
            <w:pPr>
              <w:pStyle w:val="style0"/>
              <w:spacing w:lineRule="exact" w:line="273"/>
              <w:ind w:left="100"/>
              <w:rPr>
                <w:sz w:val="24"/>
                <w:szCs w:val="24"/>
              </w:rPr>
            </w:pPr>
            <w:r>
              <w:rPr>
                <w:rFonts w:eastAsia="Times New Roman"/>
                <w:b/>
                <w:bCs/>
                <w:iCs/>
                <w:sz w:val="24"/>
                <w:szCs w:val="24"/>
              </w:rPr>
              <w:t>AWARD</w:t>
            </w:r>
          </w:p>
        </w:tc>
      </w:tr>
      <w:tr>
        <w:tblPrEx/>
        <w:trPr>
          <w:trHeight w:val="461" w:hRule="atLeast"/>
        </w:trPr>
        <w:tc>
          <w:tcPr>
            <w:tcW w:w="3220" w:type="dxa"/>
            <w:tcBorders>
              <w:top w:val="single" w:sz="4" w:space="0" w:color="auto"/>
              <w:left w:val="single" w:sz="4" w:space="0" w:color="auto"/>
              <w:bottom w:val="single" w:sz="8" w:space="0" w:color="auto"/>
              <w:right w:val="single" w:sz="4" w:space="0" w:color="auto"/>
            </w:tcBorders>
            <w:vAlign w:val="bottom"/>
          </w:tcPr>
          <w:p>
            <w:pPr>
              <w:pStyle w:val="style0"/>
              <w:rPr>
                <w:sz w:val="24"/>
                <w:szCs w:val="24"/>
              </w:rPr>
            </w:pPr>
            <w:r>
              <w:rPr>
                <w:sz w:val="24"/>
                <w:szCs w:val="24"/>
              </w:rPr>
              <w:t>2019</w:t>
            </w:r>
          </w:p>
          <w:p>
            <w:pPr>
              <w:pStyle w:val="style0"/>
              <w:rPr>
                <w:sz w:val="24"/>
                <w:szCs w:val="24"/>
              </w:rPr>
            </w:pPr>
          </w:p>
        </w:tc>
        <w:tc>
          <w:tcPr>
            <w:tcW w:w="3180" w:type="dxa"/>
            <w:tcBorders>
              <w:top w:val="single" w:sz="4" w:space="0" w:color="auto"/>
              <w:left w:val="single" w:sz="4" w:space="0" w:color="auto"/>
              <w:bottom w:val="single" w:sz="8" w:space="0" w:color="auto"/>
              <w:right w:val="single" w:sz="8" w:space="0" w:color="auto"/>
            </w:tcBorders>
            <w:vAlign w:val="bottom"/>
          </w:tcPr>
          <w:p>
            <w:pPr>
              <w:pStyle w:val="style0"/>
              <w:rPr>
                <w:sz w:val="24"/>
                <w:szCs w:val="24"/>
              </w:rPr>
            </w:pPr>
            <w:r>
              <w:rPr>
                <w:sz w:val="24"/>
                <w:szCs w:val="24"/>
              </w:rPr>
              <w:t>Makerere university</w:t>
            </w:r>
          </w:p>
        </w:tc>
        <w:tc>
          <w:tcPr>
            <w:tcW w:w="3200" w:type="dxa"/>
            <w:tcBorders>
              <w:top w:val="single" w:sz="4" w:space="0" w:color="auto"/>
              <w:bottom w:val="single" w:sz="8" w:space="0" w:color="auto"/>
              <w:right w:val="single" w:sz="8" w:space="0" w:color="auto"/>
            </w:tcBorders>
            <w:vAlign w:val="bottom"/>
          </w:tcPr>
          <w:p>
            <w:pPr>
              <w:pStyle w:val="style0"/>
              <w:rPr>
                <w:sz w:val="24"/>
                <w:szCs w:val="24"/>
              </w:rPr>
            </w:pPr>
            <w:r>
              <w:rPr>
                <w:sz w:val="24"/>
                <w:szCs w:val="24"/>
              </w:rPr>
              <w:t>Currently Enrolled for a Masters of Business Administration</w:t>
            </w:r>
          </w:p>
        </w:tc>
      </w:tr>
      <w:tr>
        <w:tblPrEx/>
        <w:trPr>
          <w:trHeight w:val="334" w:hRule="atLeast"/>
        </w:trPr>
        <w:tc>
          <w:tcPr>
            <w:tcW w:w="3220" w:type="dxa"/>
            <w:tcBorders>
              <w:left w:val="single" w:sz="4" w:space="0" w:color="auto"/>
              <w:right w:val="single" w:sz="4" w:space="0" w:color="auto"/>
            </w:tcBorders>
            <w:vAlign w:val="bottom"/>
          </w:tcPr>
          <w:p>
            <w:pPr>
              <w:pStyle w:val="style0"/>
              <w:spacing w:lineRule="exact" w:line="253"/>
              <w:ind w:left="120"/>
              <w:rPr>
                <w:sz w:val="24"/>
                <w:szCs w:val="24"/>
              </w:rPr>
            </w:pPr>
            <w:r>
              <w:rPr>
                <w:rFonts w:eastAsia="Times New Roman"/>
                <w:iCs/>
                <w:sz w:val="24"/>
                <w:szCs w:val="24"/>
              </w:rPr>
              <w:t>2018</w:t>
            </w:r>
          </w:p>
        </w:tc>
        <w:tc>
          <w:tcPr>
            <w:tcW w:w="3180" w:type="dxa"/>
            <w:tcBorders>
              <w:left w:val="single" w:sz="4" w:space="0" w:color="auto"/>
              <w:right w:val="single" w:sz="8" w:space="0" w:color="auto"/>
            </w:tcBorders>
            <w:vAlign w:val="bottom"/>
          </w:tcPr>
          <w:p>
            <w:pPr>
              <w:pStyle w:val="style0"/>
              <w:spacing w:lineRule="exact" w:line="253"/>
              <w:ind w:left="100"/>
              <w:rPr>
                <w:sz w:val="24"/>
                <w:szCs w:val="24"/>
              </w:rPr>
            </w:pPr>
            <w:r>
              <w:rPr>
                <w:rFonts w:eastAsia="Times New Roman"/>
                <w:iCs/>
                <w:sz w:val="24"/>
                <w:szCs w:val="24"/>
              </w:rPr>
              <w:t>Makerere</w:t>
            </w:r>
            <w:r>
              <w:rPr>
                <w:rFonts w:eastAsia="Times New Roman"/>
                <w:iCs/>
                <w:sz w:val="24"/>
                <w:szCs w:val="24"/>
              </w:rPr>
              <w:t xml:space="preserve"> </w:t>
            </w:r>
            <w:r>
              <w:rPr>
                <w:rFonts w:eastAsia="Times New Roman"/>
                <w:iCs/>
                <w:sz w:val="24"/>
                <w:szCs w:val="24"/>
              </w:rPr>
              <w:t>University</w:t>
            </w:r>
            <w:r>
              <w:rPr>
                <w:rFonts w:eastAsia="Times New Roman"/>
                <w:iCs/>
                <w:sz w:val="24"/>
                <w:szCs w:val="24"/>
              </w:rPr>
              <w:t xml:space="preserve"> </w:t>
            </w:r>
            <w:r>
              <w:rPr>
                <w:rFonts w:eastAsia="Times New Roman"/>
                <w:iCs/>
                <w:sz w:val="24"/>
                <w:szCs w:val="24"/>
              </w:rPr>
              <w:t>Business</w:t>
            </w:r>
          </w:p>
        </w:tc>
        <w:tc>
          <w:tcPr>
            <w:tcW w:w="3200" w:type="dxa"/>
            <w:tcBorders>
              <w:right w:val="single" w:sz="8" w:space="0" w:color="auto"/>
            </w:tcBorders>
            <w:vAlign w:val="bottom"/>
          </w:tcPr>
          <w:p>
            <w:pPr>
              <w:pStyle w:val="style0"/>
              <w:spacing w:lineRule="exact" w:line="253"/>
              <w:ind w:left="100"/>
              <w:rPr>
                <w:sz w:val="24"/>
                <w:szCs w:val="24"/>
              </w:rPr>
            </w:pPr>
            <w:r>
              <w:rPr>
                <w:rFonts w:eastAsia="Times New Roman"/>
                <w:iCs/>
                <w:sz w:val="24"/>
                <w:szCs w:val="24"/>
              </w:rPr>
              <w:t>Bachelors</w:t>
            </w:r>
            <w:r>
              <w:rPr>
                <w:rFonts w:eastAsia="Times New Roman"/>
                <w:iCs/>
                <w:sz w:val="24"/>
                <w:szCs w:val="24"/>
              </w:rPr>
              <w:t xml:space="preserve"> </w:t>
            </w:r>
            <w:r>
              <w:rPr>
                <w:rFonts w:eastAsia="Times New Roman"/>
                <w:iCs/>
                <w:sz w:val="24"/>
                <w:szCs w:val="24"/>
              </w:rPr>
              <w:t>of</w:t>
            </w:r>
            <w:r>
              <w:rPr>
                <w:rFonts w:eastAsia="Times New Roman"/>
                <w:iCs/>
                <w:sz w:val="24"/>
                <w:szCs w:val="24"/>
              </w:rPr>
              <w:t xml:space="preserve"> </w:t>
            </w:r>
            <w:r>
              <w:rPr>
                <w:rFonts w:eastAsia="Times New Roman"/>
                <w:iCs/>
                <w:sz w:val="24"/>
                <w:szCs w:val="24"/>
              </w:rPr>
              <w:t>Human</w:t>
            </w:r>
            <w:r>
              <w:rPr>
                <w:rFonts w:eastAsia="Times New Roman"/>
                <w:iCs/>
                <w:sz w:val="24"/>
                <w:szCs w:val="24"/>
              </w:rPr>
              <w:t xml:space="preserve"> </w:t>
            </w:r>
            <w:r>
              <w:rPr>
                <w:rFonts w:eastAsia="Times New Roman"/>
                <w:iCs/>
                <w:sz w:val="24"/>
                <w:szCs w:val="24"/>
              </w:rPr>
              <w:t>Resource</w:t>
            </w:r>
          </w:p>
        </w:tc>
      </w:tr>
      <w:tr>
        <w:tblPrEx/>
        <w:trPr>
          <w:gridBefore w:val="1"/>
          <w:wBefore w:w="3220" w:type="dxa"/>
          <w:trHeight w:val="317" w:hRule="atLeast"/>
        </w:trPr>
        <w:tc>
          <w:tcPr>
            <w:tcW w:w="3180" w:type="dxa"/>
            <w:tcBorders>
              <w:left w:val="single" w:sz="4" w:space="0" w:color="auto"/>
              <w:right w:val="single" w:sz="8" w:space="0" w:color="auto"/>
            </w:tcBorders>
            <w:vAlign w:val="bottom"/>
          </w:tcPr>
          <w:p>
            <w:pPr>
              <w:pStyle w:val="style0"/>
              <w:ind w:left="100"/>
              <w:rPr>
                <w:sz w:val="24"/>
                <w:szCs w:val="24"/>
              </w:rPr>
            </w:pPr>
            <w:r>
              <w:rPr>
                <w:rFonts w:eastAsia="Times New Roman"/>
                <w:iCs/>
                <w:sz w:val="24"/>
                <w:szCs w:val="24"/>
              </w:rPr>
              <w:t>School</w:t>
            </w:r>
          </w:p>
        </w:tc>
        <w:tc>
          <w:tcPr>
            <w:tcW w:w="3200" w:type="dxa"/>
            <w:tcBorders>
              <w:right w:val="single" w:sz="8" w:space="0" w:color="auto"/>
            </w:tcBorders>
            <w:vAlign w:val="bottom"/>
          </w:tcPr>
          <w:p>
            <w:pPr>
              <w:pStyle w:val="style0"/>
              <w:ind w:left="100"/>
              <w:rPr>
                <w:sz w:val="24"/>
                <w:szCs w:val="24"/>
              </w:rPr>
            </w:pPr>
            <w:r>
              <w:rPr>
                <w:rFonts w:eastAsia="Times New Roman"/>
                <w:iCs/>
                <w:sz w:val="24"/>
                <w:szCs w:val="24"/>
              </w:rPr>
              <w:t>Management</w:t>
            </w:r>
          </w:p>
        </w:tc>
      </w:tr>
      <w:tr>
        <w:tblPrEx/>
        <w:trPr>
          <w:trHeight w:val="254" w:hRule="atLeast"/>
        </w:trPr>
        <w:tc>
          <w:tcPr>
            <w:tcW w:w="3220" w:type="dxa"/>
            <w:tcBorders>
              <w:left w:val="single" w:sz="4" w:space="0" w:color="auto"/>
              <w:bottom w:val="single" w:sz="8" w:space="0" w:color="auto"/>
              <w:right w:val="single" w:sz="4" w:space="0" w:color="auto"/>
            </w:tcBorders>
            <w:vAlign w:val="bottom"/>
          </w:tcPr>
          <w:p>
            <w:pPr>
              <w:pStyle w:val="style0"/>
              <w:rPr>
                <w:sz w:val="24"/>
                <w:szCs w:val="24"/>
              </w:rPr>
            </w:pPr>
          </w:p>
        </w:tc>
        <w:tc>
          <w:tcPr>
            <w:tcW w:w="3180" w:type="dxa"/>
            <w:tcBorders>
              <w:left w:val="single" w:sz="4" w:space="0" w:color="auto"/>
              <w:bottom w:val="single" w:sz="8" w:space="0" w:color="auto"/>
              <w:right w:val="single" w:sz="8" w:space="0" w:color="auto"/>
            </w:tcBorders>
            <w:vAlign w:val="bottom"/>
          </w:tcPr>
          <w:p>
            <w:pPr>
              <w:pStyle w:val="style0"/>
              <w:rPr>
                <w:sz w:val="24"/>
                <w:szCs w:val="24"/>
              </w:rPr>
            </w:pPr>
          </w:p>
        </w:tc>
        <w:tc>
          <w:tcPr>
            <w:tcW w:w="3200" w:type="dxa"/>
            <w:tcBorders>
              <w:bottom w:val="single" w:sz="8" w:space="0" w:color="auto"/>
              <w:right w:val="single" w:sz="8" w:space="0" w:color="auto"/>
            </w:tcBorders>
            <w:vAlign w:val="bottom"/>
          </w:tcPr>
          <w:p>
            <w:pPr>
              <w:pStyle w:val="style0"/>
              <w:rPr>
                <w:sz w:val="24"/>
                <w:szCs w:val="24"/>
              </w:rPr>
            </w:pPr>
          </w:p>
        </w:tc>
      </w:tr>
      <w:tr>
        <w:tblPrEx/>
        <w:trPr>
          <w:trHeight w:val="253" w:hRule="atLeast"/>
        </w:trPr>
        <w:tc>
          <w:tcPr>
            <w:tcW w:w="3220" w:type="dxa"/>
            <w:tcBorders>
              <w:left w:val="single" w:sz="4" w:space="0" w:color="auto"/>
              <w:right w:val="single" w:sz="4" w:space="0" w:color="auto"/>
            </w:tcBorders>
            <w:vAlign w:val="bottom"/>
          </w:tcPr>
          <w:p>
            <w:pPr>
              <w:pStyle w:val="style0"/>
              <w:spacing w:lineRule="exact" w:line="253"/>
              <w:ind w:left="120"/>
              <w:rPr>
                <w:sz w:val="24"/>
                <w:szCs w:val="24"/>
              </w:rPr>
            </w:pPr>
            <w:r>
              <w:rPr>
                <w:rFonts w:eastAsia="Times New Roman"/>
                <w:iCs/>
                <w:sz w:val="24"/>
                <w:szCs w:val="24"/>
              </w:rPr>
              <w:t>2012</w:t>
            </w:r>
          </w:p>
        </w:tc>
        <w:tc>
          <w:tcPr>
            <w:tcW w:w="3180" w:type="dxa"/>
            <w:tcBorders>
              <w:left w:val="single" w:sz="4" w:space="0" w:color="auto"/>
              <w:right w:val="single" w:sz="8" w:space="0" w:color="auto"/>
            </w:tcBorders>
            <w:vAlign w:val="bottom"/>
          </w:tcPr>
          <w:p>
            <w:pPr>
              <w:pStyle w:val="style0"/>
              <w:spacing w:lineRule="exact" w:line="253"/>
              <w:ind w:left="100"/>
              <w:rPr>
                <w:sz w:val="24"/>
                <w:szCs w:val="24"/>
              </w:rPr>
            </w:pPr>
            <w:r>
              <w:rPr>
                <w:rFonts w:eastAsia="Times New Roman"/>
                <w:iCs/>
                <w:sz w:val="24"/>
                <w:szCs w:val="24"/>
              </w:rPr>
              <w:t>Hilton</w:t>
            </w:r>
            <w:r>
              <w:rPr>
                <w:rFonts w:eastAsia="Times New Roman"/>
                <w:iCs/>
                <w:sz w:val="24"/>
                <w:szCs w:val="24"/>
              </w:rPr>
              <w:t xml:space="preserve"> </w:t>
            </w:r>
            <w:r>
              <w:rPr>
                <w:rFonts w:eastAsia="Times New Roman"/>
                <w:iCs/>
                <w:sz w:val="24"/>
                <w:szCs w:val="24"/>
              </w:rPr>
              <w:t>High</w:t>
            </w:r>
            <w:r>
              <w:rPr>
                <w:rFonts w:eastAsia="Times New Roman"/>
                <w:iCs/>
                <w:sz w:val="24"/>
                <w:szCs w:val="24"/>
              </w:rPr>
              <w:t xml:space="preserve"> </w:t>
            </w:r>
            <w:r>
              <w:rPr>
                <w:rFonts w:eastAsia="Times New Roman"/>
                <w:iCs/>
                <w:sz w:val="24"/>
                <w:szCs w:val="24"/>
              </w:rPr>
              <w:t>School</w:t>
            </w:r>
            <w:r>
              <w:rPr>
                <w:rFonts w:eastAsia="Times New Roman"/>
                <w:iCs/>
                <w:sz w:val="24"/>
                <w:szCs w:val="24"/>
              </w:rPr>
              <w:t xml:space="preserve"> </w:t>
            </w:r>
            <w:r>
              <w:rPr>
                <w:rFonts w:eastAsia="Times New Roman"/>
                <w:iCs/>
                <w:sz w:val="24"/>
                <w:szCs w:val="24"/>
              </w:rPr>
              <w:t>Mukono</w:t>
            </w:r>
          </w:p>
        </w:tc>
        <w:tc>
          <w:tcPr>
            <w:tcW w:w="3200" w:type="dxa"/>
            <w:tcBorders>
              <w:right w:val="single" w:sz="8" w:space="0" w:color="auto"/>
            </w:tcBorders>
            <w:vAlign w:val="bottom"/>
          </w:tcPr>
          <w:p>
            <w:pPr>
              <w:pStyle w:val="style0"/>
              <w:spacing w:lineRule="exact" w:line="253"/>
              <w:ind w:left="100"/>
              <w:rPr>
                <w:sz w:val="24"/>
                <w:szCs w:val="24"/>
              </w:rPr>
            </w:pPr>
            <w:r>
              <w:rPr>
                <w:rFonts w:eastAsia="Times New Roman"/>
                <w:iCs/>
                <w:sz w:val="24"/>
                <w:szCs w:val="24"/>
              </w:rPr>
              <w:t>Uganda</w:t>
            </w:r>
            <w:r>
              <w:rPr>
                <w:rFonts w:eastAsia="Times New Roman"/>
                <w:iCs/>
                <w:sz w:val="24"/>
                <w:szCs w:val="24"/>
              </w:rPr>
              <w:t xml:space="preserve"> </w:t>
            </w:r>
            <w:r>
              <w:rPr>
                <w:rFonts w:eastAsia="Times New Roman"/>
                <w:iCs/>
                <w:sz w:val="24"/>
                <w:szCs w:val="24"/>
              </w:rPr>
              <w:t>Advanced</w:t>
            </w:r>
            <w:r>
              <w:rPr>
                <w:rFonts w:eastAsia="Times New Roman"/>
                <w:iCs/>
                <w:sz w:val="24"/>
                <w:szCs w:val="24"/>
              </w:rPr>
              <w:t xml:space="preserve"> </w:t>
            </w:r>
            <w:r>
              <w:rPr>
                <w:rFonts w:eastAsia="Times New Roman"/>
                <w:iCs/>
                <w:sz w:val="24"/>
                <w:szCs w:val="24"/>
              </w:rPr>
              <w:t>Certificate</w:t>
            </w:r>
          </w:p>
        </w:tc>
      </w:tr>
      <w:tr>
        <w:tblPrEx/>
        <w:trPr>
          <w:trHeight w:val="317" w:hRule="atLeast"/>
        </w:trPr>
        <w:tc>
          <w:tcPr>
            <w:tcW w:w="3220" w:type="dxa"/>
            <w:tcBorders>
              <w:left w:val="single" w:sz="4" w:space="0" w:color="auto"/>
              <w:right w:val="single" w:sz="8" w:space="0" w:color="auto"/>
            </w:tcBorders>
            <w:vAlign w:val="bottom"/>
          </w:tcPr>
          <w:p>
            <w:pPr>
              <w:pStyle w:val="style0"/>
              <w:rPr>
                <w:sz w:val="24"/>
                <w:szCs w:val="24"/>
              </w:rPr>
            </w:pPr>
          </w:p>
        </w:tc>
        <w:tc>
          <w:tcPr>
            <w:tcW w:w="3180" w:type="dxa"/>
            <w:tcBorders>
              <w:right w:val="single" w:sz="8" w:space="0" w:color="auto"/>
            </w:tcBorders>
            <w:vAlign w:val="bottom"/>
          </w:tcPr>
          <w:p>
            <w:pPr>
              <w:pStyle w:val="style0"/>
              <w:rPr>
                <w:sz w:val="24"/>
                <w:szCs w:val="24"/>
              </w:rPr>
            </w:pPr>
          </w:p>
        </w:tc>
        <w:tc>
          <w:tcPr>
            <w:tcW w:w="3200" w:type="dxa"/>
            <w:tcBorders>
              <w:right w:val="single" w:sz="8" w:space="0" w:color="auto"/>
            </w:tcBorders>
            <w:vAlign w:val="bottom"/>
          </w:tcPr>
          <w:p>
            <w:pPr>
              <w:pStyle w:val="style0"/>
              <w:ind w:left="100"/>
              <w:rPr>
                <w:sz w:val="24"/>
                <w:szCs w:val="24"/>
              </w:rPr>
            </w:pPr>
            <w:r>
              <w:rPr>
                <w:rFonts w:eastAsia="Times New Roman"/>
                <w:iCs/>
                <w:sz w:val="24"/>
                <w:szCs w:val="24"/>
              </w:rPr>
              <w:t>O</w:t>
            </w:r>
            <w:r>
              <w:rPr>
                <w:rFonts w:eastAsia="Times New Roman"/>
                <w:iCs/>
                <w:sz w:val="24"/>
                <w:szCs w:val="24"/>
              </w:rPr>
              <w:t>f</w:t>
            </w:r>
            <w:r>
              <w:rPr>
                <w:rFonts w:eastAsia="Times New Roman"/>
                <w:iCs/>
                <w:sz w:val="24"/>
                <w:szCs w:val="24"/>
              </w:rPr>
              <w:t xml:space="preserve"> </w:t>
            </w:r>
            <w:r>
              <w:rPr>
                <w:rFonts w:eastAsia="Times New Roman"/>
                <w:iCs/>
                <w:sz w:val="24"/>
                <w:szCs w:val="24"/>
              </w:rPr>
              <w:t>Education</w:t>
            </w:r>
          </w:p>
        </w:tc>
      </w:tr>
      <w:tr>
        <w:tblPrEx/>
        <w:trPr>
          <w:trHeight w:val="254" w:hRule="atLeast"/>
        </w:trPr>
        <w:tc>
          <w:tcPr>
            <w:tcW w:w="3220" w:type="dxa"/>
            <w:tcBorders>
              <w:left w:val="single" w:sz="4" w:space="0" w:color="auto"/>
              <w:bottom w:val="single" w:sz="8" w:space="0" w:color="auto"/>
              <w:right w:val="single" w:sz="8" w:space="0" w:color="auto"/>
            </w:tcBorders>
            <w:vAlign w:val="bottom"/>
          </w:tcPr>
          <w:p>
            <w:pPr>
              <w:pStyle w:val="style0"/>
              <w:rPr>
                <w:sz w:val="24"/>
                <w:szCs w:val="24"/>
              </w:rPr>
            </w:pPr>
          </w:p>
        </w:tc>
        <w:tc>
          <w:tcPr>
            <w:tcW w:w="3180" w:type="dxa"/>
            <w:tcBorders>
              <w:bottom w:val="single" w:sz="8" w:space="0" w:color="auto"/>
              <w:right w:val="single" w:sz="8" w:space="0" w:color="auto"/>
            </w:tcBorders>
            <w:vAlign w:val="bottom"/>
          </w:tcPr>
          <w:p>
            <w:pPr>
              <w:pStyle w:val="style0"/>
              <w:rPr>
                <w:sz w:val="24"/>
                <w:szCs w:val="24"/>
              </w:rPr>
            </w:pPr>
          </w:p>
        </w:tc>
        <w:tc>
          <w:tcPr>
            <w:tcW w:w="3200" w:type="dxa"/>
            <w:tcBorders>
              <w:bottom w:val="single" w:sz="8" w:space="0" w:color="auto"/>
              <w:right w:val="single" w:sz="8" w:space="0" w:color="auto"/>
            </w:tcBorders>
            <w:vAlign w:val="bottom"/>
          </w:tcPr>
          <w:p>
            <w:pPr>
              <w:pStyle w:val="style0"/>
              <w:rPr>
                <w:sz w:val="24"/>
                <w:szCs w:val="24"/>
              </w:rPr>
            </w:pPr>
          </w:p>
        </w:tc>
      </w:tr>
      <w:tr>
        <w:tblPrEx/>
        <w:trPr>
          <w:trHeight w:val="253" w:hRule="atLeast"/>
        </w:trPr>
        <w:tc>
          <w:tcPr>
            <w:tcW w:w="3220" w:type="dxa"/>
            <w:tcBorders>
              <w:left w:val="single" w:sz="8" w:space="0" w:color="auto"/>
              <w:right w:val="single" w:sz="8" w:space="0" w:color="auto"/>
            </w:tcBorders>
            <w:vAlign w:val="bottom"/>
          </w:tcPr>
          <w:p>
            <w:pPr>
              <w:pStyle w:val="style0"/>
              <w:spacing w:lineRule="exact" w:line="253"/>
              <w:ind w:left="120"/>
              <w:rPr>
                <w:sz w:val="24"/>
                <w:szCs w:val="24"/>
              </w:rPr>
            </w:pPr>
            <w:r>
              <w:rPr>
                <w:rFonts w:eastAsia="Times New Roman"/>
                <w:iCs/>
                <w:sz w:val="24"/>
                <w:szCs w:val="24"/>
              </w:rPr>
              <w:t>2010</w:t>
            </w:r>
          </w:p>
        </w:tc>
        <w:tc>
          <w:tcPr>
            <w:tcW w:w="3180" w:type="dxa"/>
            <w:tcBorders>
              <w:right w:val="single" w:sz="8" w:space="0" w:color="auto"/>
            </w:tcBorders>
            <w:vAlign w:val="bottom"/>
          </w:tcPr>
          <w:p>
            <w:pPr>
              <w:pStyle w:val="style0"/>
              <w:spacing w:lineRule="exact" w:line="253"/>
              <w:ind w:left="100"/>
              <w:rPr>
                <w:sz w:val="24"/>
                <w:szCs w:val="24"/>
              </w:rPr>
            </w:pPr>
            <w:r>
              <w:rPr>
                <w:rFonts w:eastAsia="Times New Roman"/>
                <w:iCs/>
                <w:sz w:val="24"/>
                <w:szCs w:val="24"/>
              </w:rPr>
              <w:t>Hilton</w:t>
            </w:r>
            <w:r>
              <w:rPr>
                <w:rFonts w:eastAsia="Times New Roman"/>
                <w:iCs/>
                <w:sz w:val="24"/>
                <w:szCs w:val="24"/>
              </w:rPr>
              <w:t xml:space="preserve"> </w:t>
            </w:r>
            <w:r>
              <w:rPr>
                <w:rFonts w:eastAsia="Times New Roman"/>
                <w:iCs/>
                <w:sz w:val="24"/>
                <w:szCs w:val="24"/>
              </w:rPr>
              <w:t>High</w:t>
            </w:r>
            <w:r>
              <w:rPr>
                <w:rFonts w:eastAsia="Times New Roman"/>
                <w:iCs/>
                <w:sz w:val="24"/>
                <w:szCs w:val="24"/>
              </w:rPr>
              <w:t xml:space="preserve"> </w:t>
            </w:r>
            <w:r>
              <w:rPr>
                <w:rFonts w:eastAsia="Times New Roman"/>
                <w:iCs/>
                <w:sz w:val="24"/>
                <w:szCs w:val="24"/>
              </w:rPr>
              <w:t>School</w:t>
            </w:r>
            <w:r>
              <w:rPr>
                <w:rFonts w:eastAsia="Times New Roman"/>
                <w:iCs/>
                <w:sz w:val="24"/>
                <w:szCs w:val="24"/>
              </w:rPr>
              <w:t xml:space="preserve"> </w:t>
            </w:r>
            <w:r>
              <w:rPr>
                <w:rFonts w:eastAsia="Times New Roman"/>
                <w:iCs/>
                <w:sz w:val="24"/>
                <w:szCs w:val="24"/>
              </w:rPr>
              <w:t>Mukono</w:t>
            </w:r>
          </w:p>
        </w:tc>
        <w:tc>
          <w:tcPr>
            <w:tcW w:w="3200" w:type="dxa"/>
            <w:tcBorders>
              <w:right w:val="single" w:sz="8" w:space="0" w:color="auto"/>
            </w:tcBorders>
            <w:vAlign w:val="bottom"/>
          </w:tcPr>
          <w:p>
            <w:pPr>
              <w:pStyle w:val="style0"/>
              <w:spacing w:lineRule="exact" w:line="253"/>
              <w:ind w:left="100"/>
              <w:rPr>
                <w:sz w:val="24"/>
                <w:szCs w:val="24"/>
              </w:rPr>
            </w:pPr>
            <w:r>
              <w:rPr>
                <w:rFonts w:eastAsia="Times New Roman"/>
                <w:iCs/>
                <w:sz w:val="24"/>
                <w:szCs w:val="24"/>
              </w:rPr>
              <w:t>Uganda</w:t>
            </w:r>
            <w:r>
              <w:rPr>
                <w:rFonts w:eastAsia="Times New Roman"/>
                <w:iCs/>
                <w:sz w:val="24"/>
                <w:szCs w:val="24"/>
              </w:rPr>
              <w:t xml:space="preserve"> </w:t>
            </w:r>
            <w:r>
              <w:rPr>
                <w:rFonts w:eastAsia="Times New Roman"/>
                <w:iCs/>
                <w:sz w:val="24"/>
                <w:szCs w:val="24"/>
              </w:rPr>
              <w:t>Certificate</w:t>
            </w:r>
            <w:r>
              <w:rPr>
                <w:rFonts w:eastAsia="Times New Roman"/>
                <w:iCs/>
                <w:sz w:val="24"/>
                <w:szCs w:val="24"/>
                <w:lang w:val="en-GB"/>
              </w:rPr>
              <w:t xml:space="preserve"> </w:t>
            </w:r>
            <w:r>
              <w:rPr>
                <w:rFonts w:eastAsia="Times New Roman"/>
                <w:iCs/>
                <w:sz w:val="24"/>
                <w:szCs w:val="24"/>
              </w:rPr>
              <w:t>of</w:t>
            </w:r>
          </w:p>
        </w:tc>
      </w:tr>
      <w:tr>
        <w:tblPrEx/>
        <w:trPr>
          <w:trHeight w:val="317" w:hRule="atLeast"/>
        </w:trPr>
        <w:tc>
          <w:tcPr>
            <w:tcW w:w="3220" w:type="dxa"/>
            <w:tcBorders>
              <w:left w:val="single" w:sz="8" w:space="0" w:color="auto"/>
              <w:right w:val="single" w:sz="8" w:space="0" w:color="auto"/>
            </w:tcBorders>
            <w:vAlign w:val="bottom"/>
          </w:tcPr>
          <w:p>
            <w:pPr>
              <w:pStyle w:val="style0"/>
              <w:rPr>
                <w:sz w:val="24"/>
                <w:szCs w:val="24"/>
              </w:rPr>
            </w:pPr>
          </w:p>
        </w:tc>
        <w:tc>
          <w:tcPr>
            <w:tcW w:w="3180" w:type="dxa"/>
            <w:tcBorders>
              <w:right w:val="single" w:sz="8" w:space="0" w:color="auto"/>
            </w:tcBorders>
            <w:vAlign w:val="bottom"/>
          </w:tcPr>
          <w:p>
            <w:pPr>
              <w:pStyle w:val="style0"/>
              <w:rPr>
                <w:sz w:val="24"/>
                <w:szCs w:val="24"/>
              </w:rPr>
            </w:pPr>
          </w:p>
        </w:tc>
        <w:tc>
          <w:tcPr>
            <w:tcW w:w="3200" w:type="dxa"/>
            <w:tcBorders>
              <w:right w:val="single" w:sz="8" w:space="0" w:color="auto"/>
            </w:tcBorders>
            <w:vAlign w:val="bottom"/>
          </w:tcPr>
          <w:p>
            <w:pPr>
              <w:pStyle w:val="style0"/>
              <w:ind w:left="100"/>
              <w:rPr>
                <w:sz w:val="24"/>
                <w:szCs w:val="24"/>
              </w:rPr>
            </w:pPr>
            <w:r>
              <w:rPr>
                <w:rFonts w:eastAsia="Times New Roman"/>
                <w:iCs/>
                <w:sz w:val="24"/>
                <w:szCs w:val="24"/>
              </w:rPr>
              <w:t>Education</w:t>
            </w:r>
          </w:p>
        </w:tc>
      </w:tr>
      <w:tr>
        <w:tblPrEx/>
        <w:trPr>
          <w:trHeight w:val="254" w:hRule="atLeast"/>
        </w:trPr>
        <w:tc>
          <w:tcPr>
            <w:tcW w:w="3220" w:type="dxa"/>
            <w:tcBorders>
              <w:left w:val="single" w:sz="8" w:space="0" w:color="auto"/>
              <w:bottom w:val="single" w:sz="8" w:space="0" w:color="auto"/>
              <w:right w:val="single" w:sz="8" w:space="0" w:color="auto"/>
            </w:tcBorders>
            <w:vAlign w:val="bottom"/>
          </w:tcPr>
          <w:p>
            <w:pPr>
              <w:pStyle w:val="style0"/>
              <w:rPr>
                <w:sz w:val="24"/>
                <w:szCs w:val="24"/>
              </w:rPr>
            </w:pPr>
          </w:p>
        </w:tc>
        <w:tc>
          <w:tcPr>
            <w:tcW w:w="3180" w:type="dxa"/>
            <w:tcBorders>
              <w:bottom w:val="single" w:sz="8" w:space="0" w:color="auto"/>
              <w:right w:val="single" w:sz="8" w:space="0" w:color="auto"/>
            </w:tcBorders>
            <w:vAlign w:val="bottom"/>
          </w:tcPr>
          <w:p>
            <w:pPr>
              <w:pStyle w:val="style0"/>
              <w:rPr>
                <w:sz w:val="24"/>
                <w:szCs w:val="24"/>
              </w:rPr>
            </w:pPr>
          </w:p>
        </w:tc>
        <w:tc>
          <w:tcPr>
            <w:tcW w:w="3200" w:type="dxa"/>
            <w:tcBorders>
              <w:bottom w:val="single" w:sz="8" w:space="0" w:color="auto"/>
              <w:right w:val="single" w:sz="8" w:space="0" w:color="auto"/>
            </w:tcBorders>
            <w:vAlign w:val="bottom"/>
          </w:tcPr>
          <w:p>
            <w:pPr>
              <w:pStyle w:val="style0"/>
              <w:rPr>
                <w:sz w:val="24"/>
                <w:szCs w:val="24"/>
              </w:rPr>
            </w:pPr>
          </w:p>
        </w:tc>
      </w:tr>
      <w:tr>
        <w:tblPrEx/>
        <w:trPr>
          <w:trHeight w:val="770" w:hRule="atLeast"/>
        </w:trPr>
        <w:tc>
          <w:tcPr>
            <w:tcW w:w="3220" w:type="dxa"/>
            <w:tcBorders/>
            <w:vAlign w:val="bottom"/>
          </w:tcPr>
          <w:p>
            <w:pPr>
              <w:pStyle w:val="style0"/>
              <w:ind w:left="120"/>
              <w:rPr>
                <w:sz w:val="24"/>
                <w:szCs w:val="24"/>
              </w:rPr>
            </w:pPr>
            <w:r>
              <w:rPr>
                <w:rFonts w:eastAsia="Times New Roman"/>
                <w:b/>
                <w:bCs/>
                <w:iCs/>
                <w:sz w:val="24"/>
                <w:szCs w:val="24"/>
              </w:rPr>
              <w:t>WORKINGEXPERIENCE</w:t>
            </w:r>
          </w:p>
        </w:tc>
        <w:tc>
          <w:tcPr>
            <w:tcW w:w="3180" w:type="dxa"/>
            <w:tcBorders/>
            <w:vAlign w:val="bottom"/>
          </w:tcPr>
          <w:p>
            <w:pPr>
              <w:pStyle w:val="style0"/>
              <w:rPr>
                <w:sz w:val="24"/>
                <w:szCs w:val="24"/>
              </w:rPr>
            </w:pPr>
          </w:p>
        </w:tc>
        <w:tc>
          <w:tcPr>
            <w:tcW w:w="3200" w:type="dxa"/>
            <w:tcBorders/>
            <w:vAlign w:val="bottom"/>
          </w:tcPr>
          <w:p>
            <w:pPr>
              <w:pStyle w:val="style0"/>
              <w:rPr>
                <w:sz w:val="24"/>
                <w:szCs w:val="24"/>
              </w:rPr>
            </w:pPr>
          </w:p>
        </w:tc>
      </w:tr>
    </w:tbl>
    <w:p>
      <w:pPr>
        <w:pStyle w:val="style0"/>
        <w:spacing w:lineRule="exact" w:line="200"/>
        <w:rPr>
          <w:sz w:val="24"/>
          <w:szCs w:val="24"/>
        </w:rPr>
      </w:pPr>
    </w:p>
    <w:p>
      <w:pPr>
        <w:pStyle w:val="style0"/>
        <w:spacing w:lineRule="exact" w:line="41"/>
        <w:rPr>
          <w:sz w:val="24"/>
          <w:szCs w:val="24"/>
        </w:rPr>
      </w:pPr>
    </w:p>
    <w:p>
      <w:pPr>
        <w:pStyle w:val="style0"/>
        <w:ind w:left="120"/>
        <w:rPr>
          <w:sz w:val="24"/>
          <w:szCs w:val="24"/>
        </w:rPr>
      </w:pPr>
      <w:r>
        <w:rPr>
          <w:rFonts w:eastAsia="Times New Roman"/>
          <w:b/>
          <w:bCs/>
          <w:iCs/>
          <w:sz w:val="24"/>
          <w:szCs w:val="24"/>
        </w:rPr>
        <w:t>In2014,</w:t>
      </w:r>
      <w:r>
        <w:rPr>
          <w:rFonts w:eastAsia="Times New Roman"/>
          <w:b/>
          <w:bCs/>
          <w:iCs/>
          <w:sz w:val="24"/>
          <w:szCs w:val="24"/>
        </w:rPr>
        <w:t xml:space="preserve"> </w:t>
      </w:r>
      <w:r>
        <w:rPr>
          <w:rFonts w:eastAsia="Times New Roman"/>
          <w:b/>
          <w:bCs/>
          <w:iCs/>
          <w:sz w:val="24"/>
          <w:szCs w:val="24"/>
        </w:rPr>
        <w:t>served</w:t>
      </w:r>
      <w:r>
        <w:rPr>
          <w:rFonts w:eastAsia="Times New Roman"/>
          <w:b/>
          <w:bCs/>
          <w:iCs/>
          <w:sz w:val="24"/>
          <w:szCs w:val="24"/>
        </w:rPr>
        <w:t xml:space="preserve"> </w:t>
      </w:r>
      <w:r>
        <w:rPr>
          <w:rFonts w:eastAsia="Times New Roman"/>
          <w:b/>
          <w:bCs/>
          <w:iCs/>
          <w:sz w:val="24"/>
          <w:szCs w:val="24"/>
        </w:rPr>
        <w:t>as</w:t>
      </w:r>
      <w:r>
        <w:rPr>
          <w:rFonts w:eastAsia="Times New Roman"/>
          <w:b/>
          <w:bCs/>
          <w:iCs/>
          <w:sz w:val="24"/>
          <w:szCs w:val="24"/>
        </w:rPr>
        <w:t xml:space="preserve"> </w:t>
      </w:r>
      <w:r>
        <w:rPr>
          <w:rFonts w:eastAsia="Times New Roman"/>
          <w:b/>
          <w:bCs/>
          <w:iCs/>
          <w:sz w:val="24"/>
          <w:szCs w:val="24"/>
        </w:rPr>
        <w:t>a</w:t>
      </w:r>
      <w:r>
        <w:rPr>
          <w:rFonts w:eastAsia="Times New Roman"/>
          <w:b/>
          <w:bCs/>
          <w:iCs/>
          <w:sz w:val="24"/>
          <w:szCs w:val="24"/>
        </w:rPr>
        <w:t xml:space="preserve"> </w:t>
      </w:r>
      <w:r>
        <w:rPr>
          <w:rFonts w:eastAsia="Times New Roman"/>
          <w:b/>
          <w:bCs/>
          <w:iCs/>
          <w:sz w:val="24"/>
          <w:szCs w:val="24"/>
        </w:rPr>
        <w:t>supervisor</w:t>
      </w:r>
      <w:r>
        <w:rPr>
          <w:rFonts w:eastAsia="Times New Roman"/>
          <w:b/>
          <w:bCs/>
          <w:iCs/>
          <w:sz w:val="24"/>
          <w:szCs w:val="24"/>
        </w:rPr>
        <w:t xml:space="preserve"> </w:t>
      </w:r>
      <w:r>
        <w:rPr>
          <w:rFonts w:eastAsia="Times New Roman"/>
          <w:b/>
          <w:bCs/>
          <w:iCs/>
          <w:sz w:val="24"/>
          <w:szCs w:val="24"/>
        </w:rPr>
        <w:t>for</w:t>
      </w:r>
      <w:r>
        <w:rPr>
          <w:rFonts w:eastAsia="Times New Roman"/>
          <w:b/>
          <w:bCs/>
          <w:iCs/>
          <w:sz w:val="24"/>
          <w:szCs w:val="24"/>
        </w:rPr>
        <w:t xml:space="preserve"> </w:t>
      </w:r>
      <w:r>
        <w:rPr>
          <w:rFonts w:eastAsia="Times New Roman"/>
          <w:b/>
          <w:bCs/>
          <w:iCs/>
          <w:sz w:val="24"/>
          <w:szCs w:val="24"/>
        </w:rPr>
        <w:t>the</w:t>
      </w:r>
      <w:r>
        <w:rPr>
          <w:rFonts w:eastAsia="Times New Roman"/>
          <w:b/>
          <w:bCs/>
          <w:iCs/>
          <w:sz w:val="24"/>
          <w:szCs w:val="24"/>
        </w:rPr>
        <w:t xml:space="preserve"> </w:t>
      </w:r>
      <w:r>
        <w:rPr>
          <w:rFonts w:eastAsia="Times New Roman"/>
          <w:b/>
          <w:bCs/>
          <w:iCs/>
          <w:sz w:val="24"/>
          <w:szCs w:val="24"/>
        </w:rPr>
        <w:t>census</w:t>
      </w:r>
      <w:r>
        <w:rPr>
          <w:rFonts w:eastAsia="Times New Roman"/>
          <w:b/>
          <w:bCs/>
          <w:iCs/>
          <w:sz w:val="24"/>
          <w:szCs w:val="24"/>
        </w:rPr>
        <w:t xml:space="preserve"> </w:t>
      </w:r>
      <w:r>
        <w:rPr>
          <w:rFonts w:eastAsia="Times New Roman"/>
          <w:b/>
          <w:bCs/>
          <w:iCs/>
          <w:sz w:val="24"/>
          <w:szCs w:val="24"/>
        </w:rPr>
        <w:t>2014</w:t>
      </w:r>
      <w:r>
        <w:rPr>
          <w:rFonts w:eastAsia="Times New Roman"/>
          <w:b/>
          <w:bCs/>
          <w:iCs/>
          <w:sz w:val="24"/>
          <w:szCs w:val="24"/>
        </w:rPr>
        <w:t xml:space="preserve"> </w:t>
      </w:r>
      <w:r>
        <w:rPr>
          <w:rFonts w:eastAsia="Times New Roman"/>
          <w:b/>
          <w:bCs/>
          <w:iCs/>
          <w:sz w:val="24"/>
          <w:szCs w:val="24"/>
        </w:rPr>
        <w:t>for</w:t>
      </w:r>
      <w:r>
        <w:rPr>
          <w:rFonts w:eastAsia="Times New Roman"/>
          <w:b/>
          <w:bCs/>
          <w:iCs/>
          <w:sz w:val="24"/>
          <w:szCs w:val="24"/>
        </w:rPr>
        <w:t xml:space="preserve"> </w:t>
      </w:r>
      <w:r>
        <w:rPr>
          <w:rFonts w:eastAsia="Times New Roman"/>
          <w:b/>
          <w:bCs/>
          <w:iCs/>
          <w:sz w:val="24"/>
          <w:szCs w:val="24"/>
        </w:rPr>
        <w:t>the</w:t>
      </w:r>
      <w:r>
        <w:rPr>
          <w:rFonts w:eastAsia="Times New Roman"/>
          <w:b/>
          <w:bCs/>
          <w:iCs/>
          <w:sz w:val="24"/>
          <w:szCs w:val="24"/>
        </w:rPr>
        <w:t xml:space="preserve"> </w:t>
      </w:r>
      <w:r>
        <w:rPr>
          <w:rFonts w:eastAsia="Times New Roman"/>
          <w:b/>
          <w:bCs/>
          <w:iCs/>
          <w:sz w:val="24"/>
          <w:szCs w:val="24"/>
        </w:rPr>
        <w:t>Uganda</w:t>
      </w:r>
      <w:r>
        <w:rPr>
          <w:rFonts w:eastAsia="Times New Roman"/>
          <w:b/>
          <w:bCs/>
          <w:iCs/>
          <w:sz w:val="24"/>
          <w:szCs w:val="24"/>
        </w:rPr>
        <w:t xml:space="preserve"> </w:t>
      </w:r>
      <w:r>
        <w:rPr>
          <w:rFonts w:eastAsia="Times New Roman"/>
          <w:b/>
          <w:bCs/>
          <w:iCs/>
          <w:sz w:val="24"/>
          <w:szCs w:val="24"/>
        </w:rPr>
        <w:t>bureau</w:t>
      </w:r>
      <w:r>
        <w:rPr>
          <w:rFonts w:eastAsia="Times New Roman"/>
          <w:b/>
          <w:bCs/>
          <w:iCs/>
          <w:sz w:val="24"/>
          <w:szCs w:val="24"/>
        </w:rPr>
        <w:t xml:space="preserve"> </w:t>
      </w:r>
      <w:r>
        <w:rPr>
          <w:rFonts w:eastAsia="Times New Roman"/>
          <w:b/>
          <w:bCs/>
          <w:iCs/>
          <w:sz w:val="24"/>
          <w:szCs w:val="24"/>
        </w:rPr>
        <w:t>of</w:t>
      </w:r>
      <w:r>
        <w:rPr>
          <w:rFonts w:eastAsia="Times New Roman"/>
          <w:b/>
          <w:bCs/>
          <w:iCs/>
          <w:sz w:val="24"/>
          <w:szCs w:val="24"/>
        </w:rPr>
        <w:t xml:space="preserve"> </w:t>
      </w:r>
      <w:r>
        <w:rPr>
          <w:rFonts w:eastAsia="Times New Roman"/>
          <w:b/>
          <w:bCs/>
          <w:iCs/>
          <w:sz w:val="24"/>
          <w:szCs w:val="24"/>
        </w:rPr>
        <w:t>statistics</w:t>
      </w:r>
      <w:r>
        <w:rPr>
          <w:rFonts w:eastAsia="Times New Roman"/>
          <w:b/>
          <w:bCs/>
          <w:iCs/>
          <w:sz w:val="24"/>
          <w:szCs w:val="24"/>
        </w:rPr>
        <w:t xml:space="preserve"> and </w:t>
      </w:r>
      <w:r>
        <w:rPr>
          <w:rFonts w:eastAsia="Times New Roman"/>
          <w:b/>
          <w:bCs/>
          <w:iCs/>
          <w:sz w:val="24"/>
          <w:szCs w:val="24"/>
        </w:rPr>
        <w:t>i</w:t>
      </w:r>
      <w:bookmarkStart w:id="1" w:name="page2"/>
      <w:bookmarkEnd w:id="1"/>
      <w:r>
        <w:rPr>
          <w:rFonts w:eastAsia="Times New Roman"/>
          <w:b/>
          <w:bCs/>
          <w:iCs/>
          <w:sz w:val="24"/>
          <w:szCs w:val="24"/>
          <w:lang w:val="en-GB"/>
        </w:rPr>
        <w:t xml:space="preserve"> </w:t>
      </w:r>
      <w:r>
        <w:rPr>
          <w:rFonts w:eastAsia="Times New Roman"/>
          <w:b/>
          <w:bCs/>
          <w:iCs/>
          <w:sz w:val="24"/>
          <w:szCs w:val="24"/>
        </w:rPr>
        <w:t>Carried</w:t>
      </w:r>
      <w:r>
        <w:rPr>
          <w:rFonts w:eastAsia="Times New Roman"/>
          <w:b/>
          <w:bCs/>
          <w:iCs/>
          <w:sz w:val="24"/>
          <w:szCs w:val="24"/>
        </w:rPr>
        <w:t xml:space="preserve"> </w:t>
      </w:r>
      <w:r>
        <w:rPr>
          <w:rFonts w:eastAsia="Times New Roman"/>
          <w:b/>
          <w:bCs/>
          <w:iCs/>
          <w:sz w:val="24"/>
          <w:szCs w:val="24"/>
        </w:rPr>
        <w:t>out</w:t>
      </w:r>
      <w:r>
        <w:rPr>
          <w:rFonts w:eastAsia="Times New Roman"/>
          <w:b/>
          <w:bCs/>
          <w:iCs/>
          <w:sz w:val="24"/>
          <w:szCs w:val="24"/>
        </w:rPr>
        <w:t xml:space="preserve"> </w:t>
      </w:r>
      <w:r>
        <w:rPr>
          <w:rFonts w:eastAsia="Times New Roman"/>
          <w:b/>
          <w:bCs/>
          <w:iCs/>
          <w:sz w:val="24"/>
          <w:szCs w:val="24"/>
        </w:rPr>
        <w:t>the</w:t>
      </w:r>
      <w:r>
        <w:rPr>
          <w:rFonts w:eastAsia="Times New Roman"/>
          <w:b/>
          <w:bCs/>
          <w:iCs/>
          <w:sz w:val="24"/>
          <w:szCs w:val="24"/>
        </w:rPr>
        <w:t xml:space="preserve"> fol</w:t>
      </w:r>
      <w:r>
        <w:rPr>
          <w:rFonts w:eastAsia="Times New Roman"/>
          <w:b/>
          <w:bCs/>
          <w:iCs/>
          <w:sz w:val="24"/>
          <w:szCs w:val="24"/>
        </w:rPr>
        <w:t>lowing</w:t>
      </w:r>
      <w:r>
        <w:rPr>
          <w:rFonts w:eastAsia="Times New Roman"/>
          <w:b/>
          <w:bCs/>
          <w:iCs/>
          <w:sz w:val="24"/>
          <w:szCs w:val="24"/>
        </w:rPr>
        <w:t xml:space="preserve"> </w:t>
      </w:r>
      <w:r>
        <w:rPr>
          <w:rFonts w:eastAsia="Times New Roman"/>
          <w:b/>
          <w:bCs/>
          <w:iCs/>
          <w:sz w:val="24"/>
          <w:szCs w:val="24"/>
        </w:rPr>
        <w:t>responsibilities:</w:t>
      </w:r>
    </w:p>
    <w:p>
      <w:pPr>
        <w:pStyle w:val="style0"/>
        <w:spacing w:lineRule="exact" w:line="240"/>
        <w:rPr>
          <w:sz w:val="24"/>
          <w:szCs w:val="24"/>
        </w:rPr>
      </w:pPr>
    </w:p>
    <w:p>
      <w:pPr>
        <w:pStyle w:val="style179"/>
        <w:numPr>
          <w:ilvl w:val="0"/>
          <w:numId w:val="1"/>
        </w:numPr>
        <w:tabs>
          <w:tab w:val="left" w:leader="none" w:pos="720"/>
        </w:tabs>
        <w:rPr>
          <w:rFonts w:eastAsia="Symbol"/>
          <w:iCs/>
          <w:sz w:val="24"/>
          <w:szCs w:val="24"/>
        </w:rPr>
      </w:pPr>
      <w:r>
        <w:rPr>
          <w:rFonts w:eastAsia="Times New Roman"/>
          <w:iCs/>
          <w:sz w:val="24"/>
          <w:szCs w:val="24"/>
        </w:rPr>
        <w:t>Writing</w:t>
      </w:r>
      <w:r>
        <w:rPr>
          <w:rFonts w:eastAsia="Times New Roman"/>
          <w:iCs/>
          <w:sz w:val="24"/>
          <w:szCs w:val="24"/>
        </w:rPr>
        <w:t xml:space="preserve"> </w:t>
      </w:r>
      <w:r>
        <w:rPr>
          <w:rFonts w:eastAsia="Times New Roman"/>
          <w:iCs/>
          <w:sz w:val="24"/>
          <w:szCs w:val="24"/>
        </w:rPr>
        <w:t>daily</w:t>
      </w:r>
      <w:r>
        <w:rPr>
          <w:rFonts w:eastAsia="Times New Roman"/>
          <w:iCs/>
          <w:sz w:val="24"/>
          <w:szCs w:val="24"/>
        </w:rPr>
        <w:t xml:space="preserve"> </w:t>
      </w:r>
      <w:r>
        <w:rPr>
          <w:rFonts w:eastAsia="Times New Roman"/>
          <w:iCs/>
          <w:sz w:val="24"/>
          <w:szCs w:val="24"/>
        </w:rPr>
        <w:t>report of</w:t>
      </w:r>
      <w:r>
        <w:rPr>
          <w:rFonts w:eastAsia="Times New Roman"/>
          <w:iCs/>
          <w:sz w:val="24"/>
          <w:szCs w:val="24"/>
        </w:rPr>
        <w:t xml:space="preserve"> </w:t>
      </w:r>
      <w:r>
        <w:rPr>
          <w:rFonts w:eastAsia="Times New Roman"/>
          <w:iCs/>
          <w:sz w:val="24"/>
          <w:szCs w:val="24"/>
        </w:rPr>
        <w:t>performance</w:t>
      </w:r>
      <w:r>
        <w:rPr>
          <w:rFonts w:eastAsia="Times New Roman"/>
          <w:iCs/>
          <w:sz w:val="24"/>
          <w:szCs w:val="24"/>
        </w:rPr>
        <w:t xml:space="preserve"> </w:t>
      </w:r>
      <w:r>
        <w:rPr>
          <w:rFonts w:eastAsia="Times New Roman"/>
          <w:iCs/>
          <w:sz w:val="24"/>
          <w:szCs w:val="24"/>
        </w:rPr>
        <w:t>to</w:t>
      </w:r>
      <w:r>
        <w:rPr>
          <w:rFonts w:eastAsia="Times New Roman"/>
          <w:iCs/>
          <w:sz w:val="24"/>
          <w:szCs w:val="24"/>
        </w:rPr>
        <w:t xml:space="preserve"> </w:t>
      </w:r>
      <w:r>
        <w:rPr>
          <w:rFonts w:eastAsia="Times New Roman"/>
          <w:iCs/>
          <w:sz w:val="24"/>
          <w:szCs w:val="24"/>
        </w:rPr>
        <w:t>the</w:t>
      </w:r>
      <w:r>
        <w:rPr>
          <w:rFonts w:eastAsia="Times New Roman"/>
          <w:iCs/>
          <w:sz w:val="24"/>
          <w:szCs w:val="24"/>
        </w:rPr>
        <w:t xml:space="preserve"> </w:t>
      </w:r>
      <w:r>
        <w:rPr>
          <w:rFonts w:eastAsia="Times New Roman"/>
          <w:iCs/>
          <w:sz w:val="24"/>
          <w:szCs w:val="24"/>
        </w:rPr>
        <w:t>head</w:t>
      </w:r>
      <w:r>
        <w:rPr>
          <w:rFonts w:eastAsia="Times New Roman"/>
          <w:iCs/>
          <w:sz w:val="24"/>
          <w:szCs w:val="24"/>
        </w:rPr>
        <w:t xml:space="preserve"> </w:t>
      </w:r>
      <w:r>
        <w:rPr>
          <w:rFonts w:eastAsia="Times New Roman"/>
          <w:iCs/>
          <w:sz w:val="24"/>
          <w:szCs w:val="24"/>
        </w:rPr>
        <w:t>supervisor</w:t>
      </w:r>
    </w:p>
    <w:p>
      <w:pPr>
        <w:pStyle w:val="style0"/>
        <w:spacing w:lineRule="exact" w:line="244"/>
        <w:rPr>
          <w:rFonts w:eastAsia="Symbol"/>
          <w:iCs/>
          <w:sz w:val="24"/>
          <w:szCs w:val="24"/>
        </w:rPr>
      </w:pPr>
    </w:p>
    <w:p>
      <w:pPr>
        <w:pStyle w:val="style179"/>
        <w:numPr>
          <w:ilvl w:val="0"/>
          <w:numId w:val="1"/>
        </w:numPr>
        <w:tabs>
          <w:tab w:val="left" w:leader="none" w:pos="720"/>
        </w:tabs>
        <w:rPr>
          <w:rFonts w:eastAsia="Symbol"/>
          <w:iCs/>
          <w:sz w:val="24"/>
          <w:szCs w:val="24"/>
        </w:rPr>
      </w:pPr>
      <w:r>
        <w:rPr>
          <w:rFonts w:eastAsia="Times New Roman"/>
          <w:iCs/>
          <w:sz w:val="24"/>
          <w:szCs w:val="24"/>
        </w:rPr>
        <w:t>Training</w:t>
      </w:r>
      <w:r>
        <w:rPr>
          <w:rFonts w:eastAsia="Times New Roman"/>
          <w:iCs/>
          <w:sz w:val="24"/>
          <w:szCs w:val="24"/>
        </w:rPr>
        <w:t xml:space="preserve"> </w:t>
      </w:r>
      <w:r>
        <w:rPr>
          <w:rFonts w:eastAsia="Times New Roman"/>
          <w:iCs/>
          <w:sz w:val="24"/>
          <w:szCs w:val="24"/>
        </w:rPr>
        <w:t>of</w:t>
      </w:r>
      <w:r>
        <w:rPr>
          <w:rFonts w:eastAsia="Times New Roman"/>
          <w:iCs/>
          <w:sz w:val="24"/>
          <w:szCs w:val="24"/>
        </w:rPr>
        <w:t xml:space="preserve"> </w:t>
      </w:r>
      <w:r>
        <w:rPr>
          <w:rFonts w:eastAsia="Times New Roman"/>
          <w:iCs/>
          <w:sz w:val="24"/>
          <w:szCs w:val="24"/>
        </w:rPr>
        <w:t>enumerator</w:t>
      </w:r>
      <w:r>
        <w:rPr>
          <w:rFonts w:eastAsia="Times New Roman"/>
          <w:iCs/>
          <w:sz w:val="24"/>
          <w:szCs w:val="24"/>
          <w:lang w:val="en-GB"/>
        </w:rPr>
        <w:t>s</w:t>
      </w:r>
    </w:p>
    <w:p>
      <w:pPr>
        <w:pStyle w:val="style0"/>
        <w:spacing w:lineRule="exact" w:line="244"/>
        <w:rPr>
          <w:rFonts w:eastAsia="Symbol"/>
          <w:iCs/>
          <w:sz w:val="24"/>
          <w:szCs w:val="24"/>
        </w:rPr>
      </w:pPr>
    </w:p>
    <w:p>
      <w:pPr>
        <w:pStyle w:val="style179"/>
        <w:numPr>
          <w:ilvl w:val="0"/>
          <w:numId w:val="1"/>
        </w:numPr>
        <w:tabs>
          <w:tab w:val="left" w:leader="none" w:pos="720"/>
        </w:tabs>
        <w:rPr>
          <w:rFonts w:eastAsia="Symbol"/>
          <w:iCs/>
          <w:sz w:val="24"/>
          <w:szCs w:val="24"/>
        </w:rPr>
      </w:pPr>
      <w:r>
        <w:rPr>
          <w:rFonts w:eastAsia="Times New Roman"/>
          <w:iCs/>
          <w:sz w:val="24"/>
          <w:szCs w:val="24"/>
        </w:rPr>
        <w:t>Supervising</w:t>
      </w:r>
      <w:r>
        <w:rPr>
          <w:rFonts w:eastAsia="Times New Roman"/>
          <w:iCs/>
          <w:sz w:val="24"/>
          <w:szCs w:val="24"/>
        </w:rPr>
        <w:t xml:space="preserve"> </w:t>
      </w:r>
      <w:r>
        <w:rPr>
          <w:rFonts w:eastAsia="Times New Roman"/>
          <w:iCs/>
          <w:sz w:val="24"/>
          <w:szCs w:val="24"/>
        </w:rPr>
        <w:t>of</w:t>
      </w:r>
      <w:r>
        <w:rPr>
          <w:rFonts w:eastAsia="Times New Roman"/>
          <w:iCs/>
          <w:sz w:val="24"/>
          <w:szCs w:val="24"/>
        </w:rPr>
        <w:t xml:space="preserve"> </w:t>
      </w:r>
      <w:r>
        <w:rPr>
          <w:rFonts w:eastAsia="Times New Roman"/>
          <w:iCs/>
          <w:sz w:val="24"/>
          <w:szCs w:val="24"/>
        </w:rPr>
        <w:t>enumerators</w:t>
      </w:r>
      <w:r>
        <w:rPr>
          <w:rFonts w:eastAsia="Times New Roman"/>
          <w:iCs/>
          <w:sz w:val="24"/>
          <w:szCs w:val="24"/>
        </w:rPr>
        <w:t xml:space="preserve"> </w:t>
      </w:r>
      <w:r>
        <w:rPr>
          <w:rFonts w:eastAsia="Times New Roman"/>
          <w:iCs/>
          <w:sz w:val="24"/>
          <w:szCs w:val="24"/>
        </w:rPr>
        <w:t>and</w:t>
      </w:r>
      <w:r>
        <w:rPr>
          <w:rFonts w:eastAsia="Times New Roman"/>
          <w:iCs/>
          <w:sz w:val="24"/>
          <w:szCs w:val="24"/>
        </w:rPr>
        <w:t xml:space="preserve"> </w:t>
      </w:r>
      <w:r>
        <w:rPr>
          <w:rFonts w:eastAsia="Times New Roman"/>
          <w:iCs/>
          <w:sz w:val="24"/>
          <w:szCs w:val="24"/>
        </w:rPr>
        <w:t>monitoring</w:t>
      </w:r>
      <w:r>
        <w:rPr>
          <w:rFonts w:eastAsia="Times New Roman"/>
          <w:iCs/>
          <w:sz w:val="24"/>
          <w:szCs w:val="24"/>
        </w:rPr>
        <w:t xml:space="preserve"> </w:t>
      </w:r>
      <w:r>
        <w:rPr>
          <w:rFonts w:eastAsia="Times New Roman"/>
          <w:iCs/>
          <w:sz w:val="24"/>
          <w:szCs w:val="24"/>
        </w:rPr>
        <w:t>their</w:t>
      </w:r>
      <w:r>
        <w:rPr>
          <w:rFonts w:eastAsia="Times New Roman"/>
          <w:iCs/>
          <w:sz w:val="24"/>
          <w:szCs w:val="24"/>
        </w:rPr>
        <w:t xml:space="preserve"> </w:t>
      </w:r>
      <w:r>
        <w:rPr>
          <w:rFonts w:eastAsia="Times New Roman"/>
          <w:iCs/>
          <w:sz w:val="24"/>
          <w:szCs w:val="24"/>
        </w:rPr>
        <w:t>performance</w:t>
      </w:r>
      <w:r>
        <w:rPr>
          <w:rFonts w:eastAsia="Times New Roman"/>
          <w:iCs/>
          <w:sz w:val="24"/>
          <w:szCs w:val="24"/>
        </w:rPr>
        <w:t xml:space="preserve"> </w:t>
      </w:r>
      <w:r>
        <w:rPr>
          <w:rFonts w:eastAsia="Times New Roman"/>
          <w:iCs/>
          <w:sz w:val="24"/>
          <w:szCs w:val="24"/>
        </w:rPr>
        <w:t>in</w:t>
      </w:r>
      <w:r>
        <w:rPr>
          <w:rFonts w:eastAsia="Times New Roman"/>
          <w:iCs/>
          <w:sz w:val="24"/>
          <w:szCs w:val="24"/>
        </w:rPr>
        <w:t xml:space="preserve"> </w:t>
      </w:r>
      <w:r>
        <w:rPr>
          <w:rFonts w:eastAsia="Times New Roman"/>
          <w:iCs/>
          <w:sz w:val="24"/>
          <w:szCs w:val="24"/>
        </w:rPr>
        <w:t>the</w:t>
      </w:r>
      <w:r>
        <w:rPr>
          <w:rFonts w:eastAsia="Times New Roman"/>
          <w:iCs/>
          <w:sz w:val="24"/>
          <w:szCs w:val="24"/>
        </w:rPr>
        <w:t xml:space="preserve"> </w:t>
      </w:r>
      <w:r>
        <w:rPr>
          <w:rFonts w:eastAsia="Times New Roman"/>
          <w:iCs/>
          <w:sz w:val="24"/>
          <w:szCs w:val="24"/>
        </w:rPr>
        <w:t>field.</w:t>
      </w:r>
    </w:p>
    <w:p>
      <w:pPr>
        <w:pStyle w:val="style0"/>
        <w:spacing w:lineRule="exact" w:line="244"/>
        <w:rPr>
          <w:rFonts w:eastAsia="Symbol"/>
          <w:iCs/>
          <w:sz w:val="24"/>
          <w:szCs w:val="24"/>
        </w:rPr>
      </w:pPr>
    </w:p>
    <w:p>
      <w:pPr>
        <w:pStyle w:val="style179"/>
        <w:numPr>
          <w:ilvl w:val="0"/>
          <w:numId w:val="1"/>
        </w:numPr>
        <w:tabs>
          <w:tab w:val="left" w:leader="none" w:pos="720"/>
        </w:tabs>
        <w:rPr>
          <w:rFonts w:eastAsia="Symbol"/>
          <w:iCs/>
          <w:sz w:val="24"/>
          <w:szCs w:val="24"/>
        </w:rPr>
      </w:pPr>
      <w:r>
        <w:rPr>
          <w:rFonts w:eastAsia="Times New Roman"/>
          <w:iCs/>
          <w:sz w:val="24"/>
          <w:szCs w:val="24"/>
        </w:rPr>
        <w:t>Filing</w:t>
      </w:r>
      <w:r>
        <w:rPr>
          <w:rFonts w:eastAsia="Times New Roman"/>
          <w:iCs/>
          <w:sz w:val="24"/>
          <w:szCs w:val="24"/>
        </w:rPr>
        <w:t xml:space="preserve"> </w:t>
      </w:r>
      <w:r>
        <w:rPr>
          <w:rFonts w:eastAsia="Times New Roman"/>
          <w:iCs/>
          <w:sz w:val="24"/>
          <w:szCs w:val="24"/>
        </w:rPr>
        <w:t>of</w:t>
      </w:r>
      <w:r>
        <w:rPr>
          <w:rFonts w:eastAsia="Times New Roman"/>
          <w:iCs/>
          <w:sz w:val="24"/>
          <w:szCs w:val="24"/>
        </w:rPr>
        <w:t xml:space="preserve"> collected </w:t>
      </w:r>
      <w:r>
        <w:rPr>
          <w:rFonts w:eastAsia="Times New Roman"/>
          <w:iCs/>
          <w:sz w:val="24"/>
          <w:szCs w:val="24"/>
        </w:rPr>
        <w:t>data</w:t>
      </w:r>
      <w:r>
        <w:rPr>
          <w:rFonts w:eastAsia="Times New Roman"/>
          <w:iCs/>
          <w:sz w:val="24"/>
          <w:szCs w:val="24"/>
        </w:rPr>
        <w:t xml:space="preserve"> </w:t>
      </w:r>
      <w:r>
        <w:rPr>
          <w:rFonts w:eastAsia="Times New Roman"/>
          <w:iCs/>
          <w:sz w:val="24"/>
          <w:szCs w:val="24"/>
        </w:rPr>
        <w:t>by</w:t>
      </w:r>
      <w:r>
        <w:rPr>
          <w:rFonts w:eastAsia="Times New Roman"/>
          <w:iCs/>
          <w:sz w:val="24"/>
          <w:szCs w:val="24"/>
        </w:rPr>
        <w:t xml:space="preserve"> </w:t>
      </w:r>
      <w:r>
        <w:rPr>
          <w:rFonts w:eastAsia="Times New Roman"/>
          <w:iCs/>
          <w:sz w:val="24"/>
          <w:szCs w:val="24"/>
        </w:rPr>
        <w:t>the</w:t>
      </w:r>
      <w:r>
        <w:rPr>
          <w:rFonts w:eastAsia="Times New Roman"/>
          <w:iCs/>
          <w:sz w:val="24"/>
          <w:szCs w:val="24"/>
        </w:rPr>
        <w:t xml:space="preserve"> </w:t>
      </w:r>
      <w:r>
        <w:rPr>
          <w:rFonts w:eastAsia="Times New Roman"/>
          <w:iCs/>
          <w:sz w:val="24"/>
          <w:szCs w:val="24"/>
        </w:rPr>
        <w:t>enumerator</w:t>
      </w:r>
      <w:r>
        <w:rPr>
          <w:rFonts w:eastAsia="Times New Roman"/>
          <w:iCs/>
          <w:sz w:val="24"/>
          <w:szCs w:val="24"/>
        </w:rPr>
        <w:t xml:space="preserve">s </w:t>
      </w:r>
      <w:r>
        <w:rPr>
          <w:rFonts w:eastAsia="Times New Roman"/>
          <w:iCs/>
          <w:sz w:val="24"/>
          <w:szCs w:val="24"/>
        </w:rPr>
        <w:t>from</w:t>
      </w:r>
      <w:r>
        <w:rPr>
          <w:rFonts w:eastAsia="Times New Roman"/>
          <w:iCs/>
          <w:sz w:val="24"/>
          <w:szCs w:val="24"/>
        </w:rPr>
        <w:t xml:space="preserve"> </w:t>
      </w:r>
      <w:r>
        <w:rPr>
          <w:rFonts w:eastAsia="Times New Roman"/>
          <w:iCs/>
          <w:sz w:val="24"/>
          <w:szCs w:val="24"/>
        </w:rPr>
        <w:t>the</w:t>
      </w:r>
      <w:r>
        <w:rPr>
          <w:rFonts w:eastAsia="Times New Roman"/>
          <w:iCs/>
          <w:sz w:val="24"/>
          <w:szCs w:val="24"/>
        </w:rPr>
        <w:t xml:space="preserve"> </w:t>
      </w:r>
      <w:r>
        <w:rPr>
          <w:rFonts w:eastAsia="Times New Roman"/>
          <w:iCs/>
          <w:sz w:val="24"/>
          <w:szCs w:val="24"/>
        </w:rPr>
        <w:t>field</w:t>
      </w:r>
      <w:r>
        <w:rPr>
          <w:rFonts w:eastAsia="Times New Roman"/>
          <w:iCs/>
          <w:sz w:val="24"/>
          <w:szCs w:val="24"/>
        </w:rPr>
        <w:t xml:space="preserve"> </w:t>
      </w:r>
      <w:r>
        <w:rPr>
          <w:rFonts w:eastAsia="Times New Roman"/>
          <w:iCs/>
          <w:sz w:val="24"/>
          <w:szCs w:val="24"/>
        </w:rPr>
        <w:t>for</w:t>
      </w:r>
      <w:r>
        <w:rPr>
          <w:rFonts w:eastAsia="Times New Roman"/>
          <w:iCs/>
          <w:sz w:val="24"/>
          <w:szCs w:val="24"/>
        </w:rPr>
        <w:t xml:space="preserve"> </w:t>
      </w:r>
      <w:r>
        <w:rPr>
          <w:rFonts w:eastAsia="Times New Roman"/>
          <w:iCs/>
          <w:sz w:val="24"/>
          <w:szCs w:val="24"/>
        </w:rPr>
        <w:t>the</w:t>
      </w:r>
      <w:r>
        <w:rPr>
          <w:rFonts w:eastAsia="Times New Roman"/>
          <w:iCs/>
          <w:sz w:val="24"/>
          <w:szCs w:val="24"/>
        </w:rPr>
        <w:t xml:space="preserve"> </w:t>
      </w:r>
      <w:r>
        <w:rPr>
          <w:rFonts w:eastAsia="Times New Roman"/>
          <w:iCs/>
          <w:sz w:val="24"/>
          <w:szCs w:val="24"/>
        </w:rPr>
        <w:t>weekly</w:t>
      </w:r>
      <w:r>
        <w:rPr>
          <w:rFonts w:eastAsia="Times New Roman"/>
          <w:iCs/>
          <w:sz w:val="24"/>
          <w:szCs w:val="24"/>
        </w:rPr>
        <w:t xml:space="preserve"> </w:t>
      </w:r>
      <w:r>
        <w:rPr>
          <w:rFonts w:eastAsia="Times New Roman"/>
          <w:iCs/>
          <w:sz w:val="24"/>
          <w:szCs w:val="24"/>
        </w:rPr>
        <w:t>final</w:t>
      </w:r>
      <w:r>
        <w:rPr>
          <w:rFonts w:eastAsia="Times New Roman"/>
          <w:iCs/>
          <w:sz w:val="24"/>
          <w:szCs w:val="24"/>
        </w:rPr>
        <w:t xml:space="preserve"> </w:t>
      </w:r>
      <w:r>
        <w:rPr>
          <w:rFonts w:eastAsia="Times New Roman"/>
          <w:iCs/>
          <w:sz w:val="24"/>
          <w:szCs w:val="24"/>
        </w:rPr>
        <w:t>report.</w:t>
      </w:r>
    </w:p>
    <w:p>
      <w:pPr>
        <w:pStyle w:val="style0"/>
        <w:spacing w:lineRule="exact" w:line="297"/>
        <w:rPr>
          <w:rFonts w:eastAsia="Symbol"/>
          <w:iCs/>
          <w:sz w:val="24"/>
          <w:szCs w:val="24"/>
        </w:rPr>
      </w:pPr>
    </w:p>
    <w:p>
      <w:pPr>
        <w:pStyle w:val="style179"/>
        <w:numPr>
          <w:ilvl w:val="0"/>
          <w:numId w:val="1"/>
        </w:numPr>
        <w:tabs>
          <w:tab w:val="left" w:leader="none" w:pos="720"/>
        </w:tabs>
        <w:spacing w:lineRule="auto" w:line="236"/>
        <w:ind w:right="500"/>
        <w:rPr>
          <w:rFonts w:eastAsia="Symbol"/>
          <w:iCs/>
          <w:sz w:val="24"/>
          <w:szCs w:val="24"/>
        </w:rPr>
      </w:pPr>
      <w:r>
        <w:rPr>
          <w:rFonts w:eastAsia="Times New Roman"/>
          <w:iCs/>
          <w:sz w:val="24"/>
          <w:szCs w:val="24"/>
        </w:rPr>
        <w:t>Issuing</w:t>
      </w:r>
      <w:r>
        <w:rPr>
          <w:rFonts w:eastAsia="Times New Roman"/>
          <w:iCs/>
          <w:sz w:val="24"/>
          <w:szCs w:val="24"/>
        </w:rPr>
        <w:t xml:space="preserve"> </w:t>
      </w:r>
      <w:r>
        <w:rPr>
          <w:rFonts w:eastAsia="Times New Roman"/>
          <w:iCs/>
          <w:sz w:val="24"/>
          <w:szCs w:val="24"/>
        </w:rPr>
        <w:t>of</w:t>
      </w:r>
      <w:r>
        <w:rPr>
          <w:rFonts w:eastAsia="Times New Roman"/>
          <w:iCs/>
          <w:sz w:val="24"/>
          <w:szCs w:val="24"/>
        </w:rPr>
        <w:t xml:space="preserve"> </w:t>
      </w:r>
      <w:r>
        <w:rPr>
          <w:rFonts w:eastAsia="Times New Roman"/>
          <w:iCs/>
          <w:sz w:val="24"/>
          <w:szCs w:val="24"/>
        </w:rPr>
        <w:t>materials</w:t>
      </w:r>
      <w:r>
        <w:rPr>
          <w:rFonts w:eastAsia="Times New Roman"/>
          <w:iCs/>
          <w:sz w:val="24"/>
          <w:szCs w:val="24"/>
        </w:rPr>
        <w:t xml:space="preserve"> </w:t>
      </w:r>
      <w:r>
        <w:rPr>
          <w:rFonts w:eastAsia="Times New Roman"/>
          <w:iCs/>
          <w:sz w:val="24"/>
          <w:szCs w:val="24"/>
        </w:rPr>
        <w:t>and</w:t>
      </w:r>
      <w:r>
        <w:rPr>
          <w:rFonts w:eastAsia="Times New Roman"/>
          <w:iCs/>
          <w:sz w:val="24"/>
          <w:szCs w:val="24"/>
        </w:rPr>
        <w:t xml:space="preserve"> </w:t>
      </w:r>
      <w:r>
        <w:rPr>
          <w:rFonts w:eastAsia="Times New Roman"/>
          <w:iCs/>
          <w:sz w:val="24"/>
          <w:szCs w:val="24"/>
        </w:rPr>
        <w:t>equipments</w:t>
      </w:r>
      <w:r>
        <w:rPr>
          <w:rFonts w:eastAsia="Times New Roman"/>
          <w:iCs/>
          <w:sz w:val="24"/>
          <w:szCs w:val="24"/>
        </w:rPr>
        <w:t xml:space="preserve"> </w:t>
      </w:r>
      <w:r>
        <w:rPr>
          <w:rFonts w:eastAsia="Times New Roman"/>
          <w:iCs/>
          <w:sz w:val="24"/>
          <w:szCs w:val="24"/>
        </w:rPr>
        <w:t>to</w:t>
      </w:r>
      <w:r>
        <w:rPr>
          <w:rFonts w:eastAsia="Times New Roman"/>
          <w:iCs/>
          <w:sz w:val="24"/>
          <w:szCs w:val="24"/>
        </w:rPr>
        <w:t xml:space="preserve"> </w:t>
      </w:r>
      <w:r>
        <w:rPr>
          <w:rFonts w:eastAsia="Times New Roman"/>
          <w:iCs/>
          <w:sz w:val="24"/>
          <w:szCs w:val="24"/>
        </w:rPr>
        <w:t>the</w:t>
      </w:r>
      <w:r>
        <w:rPr>
          <w:rFonts w:eastAsia="Times New Roman"/>
          <w:iCs/>
          <w:sz w:val="24"/>
          <w:szCs w:val="24"/>
        </w:rPr>
        <w:t xml:space="preserve"> </w:t>
      </w:r>
      <w:r>
        <w:rPr>
          <w:rFonts w:eastAsia="Times New Roman"/>
          <w:iCs/>
          <w:sz w:val="24"/>
          <w:szCs w:val="24"/>
        </w:rPr>
        <w:t>enumerators</w:t>
      </w:r>
      <w:r>
        <w:rPr>
          <w:rFonts w:eastAsia="Times New Roman"/>
          <w:iCs/>
          <w:sz w:val="24"/>
          <w:szCs w:val="24"/>
        </w:rPr>
        <w:t xml:space="preserve"> </w:t>
      </w:r>
      <w:r>
        <w:rPr>
          <w:rFonts w:eastAsia="Times New Roman"/>
          <w:iCs/>
          <w:sz w:val="24"/>
          <w:szCs w:val="24"/>
        </w:rPr>
        <w:t>to</w:t>
      </w:r>
      <w:r>
        <w:rPr>
          <w:rFonts w:eastAsia="Times New Roman"/>
          <w:iCs/>
          <w:sz w:val="24"/>
          <w:szCs w:val="24"/>
        </w:rPr>
        <w:t xml:space="preserve"> </w:t>
      </w:r>
      <w:r>
        <w:rPr>
          <w:rFonts w:eastAsia="Times New Roman"/>
          <w:iCs/>
          <w:sz w:val="24"/>
          <w:szCs w:val="24"/>
        </w:rPr>
        <w:t>be</w:t>
      </w:r>
      <w:r>
        <w:rPr>
          <w:rFonts w:eastAsia="Times New Roman"/>
          <w:iCs/>
          <w:sz w:val="24"/>
          <w:szCs w:val="24"/>
        </w:rPr>
        <w:t xml:space="preserve"> </w:t>
      </w:r>
      <w:r>
        <w:rPr>
          <w:rFonts w:eastAsia="Times New Roman"/>
          <w:iCs/>
          <w:sz w:val="24"/>
          <w:szCs w:val="24"/>
        </w:rPr>
        <w:t>used</w:t>
      </w:r>
      <w:r>
        <w:rPr>
          <w:rFonts w:eastAsia="Times New Roman"/>
          <w:iCs/>
          <w:sz w:val="24"/>
          <w:szCs w:val="24"/>
        </w:rPr>
        <w:t xml:space="preserve"> </w:t>
      </w:r>
      <w:r>
        <w:rPr>
          <w:rFonts w:eastAsia="Times New Roman"/>
          <w:iCs/>
          <w:sz w:val="24"/>
          <w:szCs w:val="24"/>
        </w:rPr>
        <w:t>while</w:t>
      </w:r>
      <w:r>
        <w:rPr>
          <w:rFonts w:eastAsia="Times New Roman"/>
          <w:iCs/>
          <w:sz w:val="24"/>
          <w:szCs w:val="24"/>
        </w:rPr>
        <w:t xml:space="preserve"> carrying </w:t>
      </w:r>
      <w:r>
        <w:rPr>
          <w:rFonts w:eastAsia="Times New Roman"/>
          <w:iCs/>
          <w:sz w:val="24"/>
          <w:szCs w:val="24"/>
        </w:rPr>
        <w:t>out their</w:t>
      </w:r>
      <w:r>
        <w:rPr>
          <w:rFonts w:eastAsia="Times New Roman"/>
          <w:iCs/>
          <w:sz w:val="24"/>
          <w:szCs w:val="24"/>
        </w:rPr>
        <w:t xml:space="preserve"> </w:t>
      </w:r>
      <w:r>
        <w:rPr>
          <w:rFonts w:eastAsia="Times New Roman"/>
          <w:iCs/>
          <w:sz w:val="24"/>
          <w:szCs w:val="24"/>
        </w:rPr>
        <w:t>work</w:t>
      </w:r>
      <w:r>
        <w:rPr>
          <w:rFonts w:eastAsia="Times New Roman"/>
          <w:iCs/>
          <w:sz w:val="24"/>
          <w:szCs w:val="24"/>
        </w:rPr>
        <w:t xml:space="preserve"> </w:t>
      </w:r>
      <w:r>
        <w:rPr>
          <w:rFonts w:eastAsia="Times New Roman"/>
          <w:iCs/>
          <w:sz w:val="24"/>
          <w:szCs w:val="24"/>
        </w:rPr>
        <w:t>in</w:t>
      </w:r>
      <w:r>
        <w:rPr>
          <w:rFonts w:eastAsia="Times New Roman"/>
          <w:iCs/>
          <w:sz w:val="24"/>
          <w:szCs w:val="24"/>
        </w:rPr>
        <w:t xml:space="preserve"> </w:t>
      </w:r>
      <w:r>
        <w:rPr>
          <w:rFonts w:eastAsia="Times New Roman"/>
          <w:iCs/>
          <w:sz w:val="24"/>
          <w:szCs w:val="24"/>
        </w:rPr>
        <w:t>the</w:t>
      </w:r>
      <w:r>
        <w:rPr>
          <w:rFonts w:eastAsia="Times New Roman"/>
          <w:iCs/>
          <w:sz w:val="24"/>
          <w:szCs w:val="24"/>
        </w:rPr>
        <w:t xml:space="preserve"> </w:t>
      </w:r>
      <w:r>
        <w:rPr>
          <w:rFonts w:eastAsia="Times New Roman"/>
          <w:iCs/>
          <w:sz w:val="24"/>
          <w:szCs w:val="24"/>
        </w:rPr>
        <w:t>field.</w:t>
      </w:r>
    </w:p>
    <w:p>
      <w:pPr>
        <w:pStyle w:val="style179"/>
        <w:numPr>
          <w:ilvl w:val="0"/>
          <w:numId w:val="0"/>
        </w:numPr>
        <w:tabs>
          <w:tab w:val="left" w:leader="none" w:pos="720"/>
        </w:tabs>
        <w:spacing w:lineRule="auto" w:line="236"/>
        <w:ind w:left="720" w:right="500" w:firstLine="0"/>
        <w:rPr>
          <w:rFonts w:eastAsia="Symbol"/>
          <w:iCs/>
          <w:sz w:val="24"/>
          <w:szCs w:val="24"/>
        </w:rPr>
      </w:pPr>
    </w:p>
    <w:p>
      <w:pPr>
        <w:pStyle w:val="style1"/>
        <w:rPr>
          <w:lang w:val="en-GB"/>
        </w:rPr>
      </w:pPr>
      <w:r>
        <w:rPr>
          <w:lang w:val="en-GB"/>
        </w:rPr>
        <w:t>SKILLS GAINED</w:t>
      </w:r>
    </w:p>
    <w:p>
      <w:pPr>
        <w:pStyle w:val="style179"/>
        <w:numPr>
          <w:ilvl w:val="0"/>
          <w:numId w:val="20"/>
        </w:numPr>
        <w:rPr/>
      </w:pPr>
      <w:r>
        <w:rPr>
          <w:lang w:val="en-GB"/>
        </w:rPr>
        <w:t>R</w:t>
      </w:r>
      <w:r>
        <w:rPr>
          <w:lang w:val="en-GB"/>
        </w:rPr>
        <w:t>eport writting</w:t>
      </w:r>
    </w:p>
    <w:p>
      <w:pPr>
        <w:pStyle w:val="style179"/>
        <w:numPr>
          <w:ilvl w:val="0"/>
          <w:numId w:val="20"/>
        </w:numPr>
        <w:rPr/>
      </w:pPr>
      <w:r>
        <w:rPr>
          <w:lang w:val="en-GB"/>
        </w:rPr>
        <w:t xml:space="preserve">Interpersonal </w:t>
      </w:r>
      <w:r>
        <w:rPr>
          <w:lang w:val="en-GB"/>
        </w:rPr>
        <w:t>skills</w:t>
      </w:r>
    </w:p>
    <w:p>
      <w:pPr>
        <w:pStyle w:val="style179"/>
        <w:numPr>
          <w:ilvl w:val="0"/>
          <w:numId w:val="20"/>
        </w:numPr>
        <w:rPr/>
      </w:pPr>
      <w:r>
        <w:rPr>
          <w:lang w:val="en-GB"/>
        </w:rPr>
        <w:t>Communication skils both verbal and written</w:t>
      </w:r>
      <w:r>
        <w:rPr>
          <w:lang w:val="en-GB"/>
        </w:rPr>
        <w:t xml:space="preserve"> skills</w:t>
      </w:r>
    </w:p>
    <w:p>
      <w:pPr>
        <w:pStyle w:val="style179"/>
        <w:numPr>
          <w:ilvl w:val="0"/>
          <w:numId w:val="20"/>
        </w:numPr>
        <w:rPr/>
      </w:pPr>
      <w:r>
        <w:rPr>
          <w:lang w:val="en-GB"/>
        </w:rPr>
        <w:t xml:space="preserve">Good </w:t>
      </w:r>
      <w:r>
        <w:rPr>
          <w:lang w:val="en-GB"/>
        </w:rPr>
        <w:t>leadership and management skills.</w:t>
      </w:r>
    </w:p>
    <w:p>
      <w:pPr>
        <w:pStyle w:val="style179"/>
        <w:numPr>
          <w:ilvl w:val="0"/>
          <w:numId w:val="20"/>
        </w:numPr>
        <w:rPr/>
      </w:pPr>
      <w:r>
        <w:rPr>
          <w:lang w:val="en-GB"/>
        </w:rPr>
        <w:t>Time management</w:t>
      </w:r>
      <w:r>
        <w:rPr>
          <w:lang w:val="en-GB"/>
        </w:rPr>
        <w:t xml:space="preserve"> skills.</w:t>
      </w:r>
    </w:p>
    <w:p>
      <w:pPr>
        <w:pStyle w:val="style0"/>
        <w:spacing w:lineRule="exact" w:line="277"/>
        <w:rPr>
          <w:sz w:val="24"/>
          <w:szCs w:val="24"/>
        </w:rPr>
      </w:pPr>
    </w:p>
    <w:p>
      <w:pPr>
        <w:pStyle w:val="style0"/>
        <w:spacing w:lineRule="auto" w:line="260"/>
        <w:rPr>
          <w:rFonts w:eastAsia="Times New Roman"/>
          <w:b/>
          <w:bCs/>
          <w:iCs/>
          <w:sz w:val="24"/>
          <w:szCs w:val="24"/>
          <w:lang w:val="en-GB"/>
        </w:rPr>
      </w:pPr>
      <w:r>
        <w:rPr>
          <w:rFonts w:eastAsia="Times New Roman"/>
          <w:b/>
          <w:bCs/>
          <w:iCs/>
          <w:sz w:val="24"/>
          <w:szCs w:val="24"/>
        </w:rPr>
        <w:t>In</w:t>
      </w:r>
      <w:r>
        <w:rPr>
          <w:rFonts w:eastAsia="Times New Roman"/>
          <w:b/>
          <w:bCs/>
          <w:iCs/>
          <w:sz w:val="24"/>
          <w:szCs w:val="24"/>
        </w:rPr>
        <w:t xml:space="preserve"> 2015, I </w:t>
      </w:r>
      <w:r>
        <w:rPr>
          <w:rFonts w:eastAsia="Times New Roman"/>
          <w:b/>
          <w:bCs/>
          <w:iCs/>
          <w:sz w:val="24"/>
          <w:szCs w:val="24"/>
        </w:rPr>
        <w:t>carr</w:t>
      </w:r>
      <w:r>
        <w:rPr>
          <w:rFonts w:eastAsia="Times New Roman"/>
          <w:b/>
          <w:bCs/>
          <w:iCs/>
          <w:sz w:val="24"/>
          <w:szCs w:val="24"/>
        </w:rPr>
        <w:t>ied</w:t>
      </w:r>
      <w:r>
        <w:rPr>
          <w:rFonts w:eastAsia="Times New Roman"/>
          <w:b/>
          <w:bCs/>
          <w:iCs/>
          <w:sz w:val="24"/>
          <w:szCs w:val="24"/>
        </w:rPr>
        <w:t xml:space="preserve"> </w:t>
      </w:r>
      <w:r>
        <w:rPr>
          <w:rFonts w:eastAsia="Times New Roman"/>
          <w:b/>
          <w:bCs/>
          <w:iCs/>
          <w:sz w:val="24"/>
          <w:szCs w:val="24"/>
        </w:rPr>
        <w:t>out</w:t>
      </w:r>
      <w:r>
        <w:rPr>
          <w:rFonts w:eastAsia="Times New Roman"/>
          <w:b/>
          <w:bCs/>
          <w:iCs/>
          <w:sz w:val="24"/>
          <w:szCs w:val="24"/>
        </w:rPr>
        <w:t xml:space="preserve"> </w:t>
      </w:r>
      <w:r>
        <w:rPr>
          <w:rFonts w:eastAsia="Times New Roman"/>
          <w:b/>
          <w:bCs/>
          <w:iCs/>
          <w:sz w:val="24"/>
          <w:szCs w:val="24"/>
        </w:rPr>
        <w:t>industrial</w:t>
      </w:r>
      <w:r>
        <w:rPr>
          <w:rFonts w:eastAsia="Times New Roman"/>
          <w:b/>
          <w:bCs/>
          <w:iCs/>
          <w:sz w:val="24"/>
          <w:szCs w:val="24"/>
        </w:rPr>
        <w:t xml:space="preserve"> </w:t>
      </w:r>
      <w:r>
        <w:rPr>
          <w:rFonts w:eastAsia="Times New Roman"/>
          <w:b/>
          <w:bCs/>
          <w:iCs/>
          <w:sz w:val="24"/>
          <w:szCs w:val="24"/>
        </w:rPr>
        <w:t>tr</w:t>
      </w:r>
      <w:r>
        <w:rPr>
          <w:rFonts w:eastAsia="Times New Roman"/>
          <w:b/>
          <w:bCs/>
          <w:iCs/>
          <w:sz w:val="24"/>
          <w:szCs w:val="24"/>
        </w:rPr>
        <w:t xml:space="preserve">aining for four months </w:t>
      </w:r>
      <w:r>
        <w:rPr>
          <w:rFonts w:eastAsia="Times New Roman"/>
          <w:b/>
          <w:bCs/>
          <w:iCs/>
          <w:sz w:val="24"/>
          <w:szCs w:val="24"/>
        </w:rPr>
        <w:t xml:space="preserve"> </w:t>
      </w:r>
      <w:r>
        <w:rPr>
          <w:rFonts w:eastAsia="Times New Roman"/>
          <w:b/>
          <w:bCs/>
          <w:iCs/>
          <w:sz w:val="24"/>
          <w:szCs w:val="24"/>
        </w:rPr>
        <w:t>in</w:t>
      </w:r>
      <w:r>
        <w:rPr>
          <w:rFonts w:eastAsia="Times New Roman"/>
          <w:b/>
          <w:bCs/>
          <w:iCs/>
          <w:sz w:val="24"/>
          <w:szCs w:val="24"/>
        </w:rPr>
        <w:t xml:space="preserve"> </w:t>
      </w:r>
      <w:r>
        <w:rPr>
          <w:rFonts w:eastAsia="Times New Roman"/>
          <w:b/>
          <w:bCs/>
          <w:iCs/>
          <w:sz w:val="24"/>
          <w:szCs w:val="24"/>
        </w:rPr>
        <w:t>the</w:t>
      </w:r>
      <w:r>
        <w:rPr>
          <w:rFonts w:eastAsia="Times New Roman"/>
          <w:b/>
          <w:bCs/>
          <w:iCs/>
          <w:sz w:val="24"/>
          <w:szCs w:val="24"/>
        </w:rPr>
        <w:t xml:space="preserve"> </w:t>
      </w:r>
      <w:r>
        <w:rPr>
          <w:rFonts w:eastAsia="Times New Roman"/>
          <w:b/>
          <w:bCs/>
          <w:iCs/>
          <w:sz w:val="24"/>
          <w:szCs w:val="24"/>
        </w:rPr>
        <w:t>field</w:t>
      </w:r>
      <w:r>
        <w:rPr>
          <w:rFonts w:eastAsia="Times New Roman"/>
          <w:b/>
          <w:bCs/>
          <w:iCs/>
          <w:sz w:val="24"/>
          <w:szCs w:val="24"/>
        </w:rPr>
        <w:t xml:space="preserve"> </w:t>
      </w:r>
      <w:r>
        <w:rPr>
          <w:rFonts w:eastAsia="Times New Roman"/>
          <w:b/>
          <w:bCs/>
          <w:iCs/>
          <w:sz w:val="24"/>
          <w:szCs w:val="24"/>
        </w:rPr>
        <w:t>of</w:t>
      </w:r>
      <w:r>
        <w:rPr>
          <w:rFonts w:eastAsia="Times New Roman"/>
          <w:b/>
          <w:bCs/>
          <w:iCs/>
          <w:sz w:val="24"/>
          <w:szCs w:val="24"/>
        </w:rPr>
        <w:t xml:space="preserve"> </w:t>
      </w:r>
      <w:r>
        <w:rPr>
          <w:rFonts w:eastAsia="Times New Roman"/>
          <w:b/>
          <w:bCs/>
          <w:iCs/>
          <w:sz w:val="24"/>
          <w:szCs w:val="24"/>
        </w:rPr>
        <w:t>Human Resource</w:t>
      </w:r>
      <w:r>
        <w:rPr>
          <w:rFonts w:eastAsia="Times New Roman"/>
          <w:b/>
          <w:bCs/>
          <w:iCs/>
          <w:sz w:val="24"/>
          <w:szCs w:val="24"/>
        </w:rPr>
        <w:t xml:space="preserve"> </w:t>
      </w:r>
      <w:r>
        <w:rPr>
          <w:rFonts w:eastAsia="Times New Roman"/>
          <w:b/>
          <w:bCs/>
          <w:iCs/>
          <w:sz w:val="24"/>
          <w:szCs w:val="24"/>
        </w:rPr>
        <w:t>management</w:t>
      </w:r>
      <w:r>
        <w:rPr>
          <w:rFonts w:eastAsia="Times New Roman"/>
          <w:b/>
          <w:bCs/>
          <w:iCs/>
          <w:sz w:val="24"/>
          <w:szCs w:val="24"/>
        </w:rPr>
        <w:t xml:space="preserve"> </w:t>
      </w:r>
      <w:r>
        <w:rPr>
          <w:rFonts w:eastAsia="Times New Roman"/>
          <w:b/>
          <w:bCs/>
          <w:iCs/>
          <w:sz w:val="24"/>
          <w:szCs w:val="24"/>
        </w:rPr>
        <w:t>at</w:t>
      </w:r>
      <w:r>
        <w:rPr>
          <w:rFonts w:eastAsia="Times New Roman"/>
          <w:b/>
          <w:bCs/>
          <w:iCs/>
          <w:sz w:val="24"/>
          <w:szCs w:val="24"/>
        </w:rPr>
        <w:t xml:space="preserve"> </w:t>
      </w:r>
      <w:r>
        <w:rPr>
          <w:rFonts w:eastAsia="Times New Roman"/>
          <w:b/>
          <w:bCs/>
          <w:iCs/>
          <w:sz w:val="24"/>
          <w:szCs w:val="24"/>
        </w:rPr>
        <w:t>the</w:t>
      </w:r>
      <w:r>
        <w:rPr>
          <w:rFonts w:eastAsia="Times New Roman"/>
          <w:b/>
          <w:bCs/>
          <w:iCs/>
          <w:sz w:val="24"/>
          <w:szCs w:val="24"/>
        </w:rPr>
        <w:t xml:space="preserve"> </w:t>
      </w:r>
      <w:r>
        <w:rPr>
          <w:rFonts w:eastAsia="Times New Roman"/>
          <w:b/>
          <w:bCs/>
          <w:iCs/>
          <w:sz w:val="24"/>
          <w:szCs w:val="24"/>
        </w:rPr>
        <w:t>ministry</w:t>
      </w:r>
      <w:r>
        <w:rPr>
          <w:rFonts w:eastAsia="Times New Roman"/>
          <w:b/>
          <w:bCs/>
          <w:iCs/>
          <w:sz w:val="24"/>
          <w:szCs w:val="24"/>
        </w:rPr>
        <w:t xml:space="preserve"> </w:t>
      </w:r>
      <w:r>
        <w:rPr>
          <w:rFonts w:eastAsia="Times New Roman"/>
          <w:b/>
          <w:bCs/>
          <w:iCs/>
          <w:sz w:val="24"/>
          <w:szCs w:val="24"/>
        </w:rPr>
        <w:t>of</w:t>
      </w:r>
      <w:r>
        <w:rPr>
          <w:rFonts w:eastAsia="Times New Roman"/>
          <w:b/>
          <w:bCs/>
          <w:iCs/>
          <w:sz w:val="24"/>
          <w:szCs w:val="24"/>
        </w:rPr>
        <w:t xml:space="preserve"> </w:t>
      </w:r>
      <w:r>
        <w:rPr>
          <w:rFonts w:eastAsia="Times New Roman"/>
          <w:b/>
          <w:bCs/>
          <w:iCs/>
          <w:sz w:val="24"/>
          <w:szCs w:val="24"/>
        </w:rPr>
        <w:t>health</w:t>
      </w:r>
      <w:r>
        <w:rPr>
          <w:rFonts w:eastAsia="Times New Roman"/>
          <w:b/>
          <w:bCs/>
          <w:iCs/>
          <w:sz w:val="24"/>
          <w:szCs w:val="24"/>
        </w:rPr>
        <w:t xml:space="preserve"> </w:t>
      </w:r>
      <w:r>
        <w:rPr>
          <w:rFonts w:eastAsia="Times New Roman"/>
          <w:b/>
          <w:bCs/>
          <w:iCs/>
          <w:sz w:val="24"/>
          <w:szCs w:val="24"/>
        </w:rPr>
        <w:t>Wandegeya</w:t>
      </w:r>
      <w:r>
        <w:rPr>
          <w:rFonts w:eastAsia="Times New Roman"/>
          <w:b/>
          <w:bCs/>
          <w:iCs/>
          <w:sz w:val="24"/>
          <w:szCs w:val="24"/>
        </w:rPr>
        <w:t xml:space="preserve"> </w:t>
      </w:r>
      <w:r>
        <w:rPr>
          <w:rFonts w:eastAsia="Times New Roman"/>
          <w:b/>
          <w:bCs/>
          <w:iCs/>
          <w:sz w:val="24"/>
          <w:szCs w:val="24"/>
        </w:rPr>
        <w:t>Kampala</w:t>
      </w:r>
      <w:r>
        <w:rPr>
          <w:rFonts w:eastAsia="Times New Roman"/>
          <w:b/>
          <w:bCs/>
          <w:iCs/>
          <w:sz w:val="24"/>
          <w:szCs w:val="24"/>
          <w:lang w:val="en-GB"/>
        </w:rPr>
        <w:t xml:space="preserve"> whe</w:t>
      </w:r>
      <w:r>
        <w:rPr>
          <w:rFonts w:eastAsia="Times New Roman"/>
          <w:b/>
          <w:bCs/>
          <w:iCs/>
          <w:sz w:val="24"/>
          <w:szCs w:val="24"/>
          <w:lang w:val="en-GB"/>
        </w:rPr>
        <w:t xml:space="preserve">re i </w:t>
      </w:r>
      <w:r>
        <w:rPr>
          <w:rFonts w:eastAsia="Times New Roman"/>
          <w:b/>
          <w:bCs/>
          <w:iCs/>
          <w:sz w:val="24"/>
          <w:szCs w:val="24"/>
          <w:lang w:val="en-GB"/>
        </w:rPr>
        <w:t>acquired</w:t>
      </w:r>
      <w:r>
        <w:rPr>
          <w:rFonts w:eastAsia="Times New Roman"/>
          <w:b/>
          <w:bCs/>
          <w:iCs/>
          <w:sz w:val="24"/>
          <w:szCs w:val="24"/>
          <w:lang w:val="en-GB"/>
        </w:rPr>
        <w:t xml:space="preserve"> some p</w:t>
      </w:r>
      <w:r>
        <w:rPr>
          <w:rFonts w:eastAsia="Times New Roman"/>
          <w:b/>
          <w:bCs/>
          <w:iCs/>
          <w:sz w:val="24"/>
          <w:szCs w:val="24"/>
          <w:lang w:val="en-GB"/>
        </w:rPr>
        <w:t>ra</w:t>
      </w:r>
      <w:r>
        <w:rPr>
          <w:rFonts w:eastAsia="Times New Roman"/>
          <w:b/>
          <w:bCs/>
          <w:iCs/>
          <w:sz w:val="24"/>
          <w:szCs w:val="24"/>
          <w:lang w:val="en-GB"/>
        </w:rPr>
        <w:t>ctical knowledg</w:t>
      </w:r>
      <w:r>
        <w:rPr>
          <w:rFonts w:eastAsia="Times New Roman"/>
          <w:b/>
          <w:bCs/>
          <w:iCs/>
          <w:sz w:val="24"/>
          <w:szCs w:val="24"/>
          <w:lang w:val="en-GB"/>
        </w:rPr>
        <w:t xml:space="preserve">e </w:t>
      </w:r>
      <w:r>
        <w:rPr>
          <w:rFonts w:eastAsia="Times New Roman"/>
          <w:b/>
          <w:bCs/>
          <w:iCs/>
          <w:sz w:val="24"/>
          <w:szCs w:val="24"/>
          <w:lang w:val="en-GB"/>
        </w:rPr>
        <w:t>and experience in the area of human resource management.</w:t>
      </w:r>
    </w:p>
    <w:p>
      <w:pPr>
        <w:pStyle w:val="style0"/>
        <w:spacing w:lineRule="auto" w:line="260"/>
        <w:rPr>
          <w:rFonts w:eastAsia="Times New Roman"/>
          <w:b/>
          <w:bCs/>
          <w:iCs/>
          <w:sz w:val="24"/>
          <w:szCs w:val="24"/>
        </w:rPr>
      </w:pPr>
    </w:p>
    <w:p>
      <w:pPr>
        <w:pStyle w:val="style0"/>
        <w:rPr>
          <w:sz w:val="24"/>
          <w:szCs w:val="24"/>
        </w:rPr>
      </w:pPr>
      <w:r>
        <w:rPr>
          <w:rFonts w:eastAsia="Times New Roman"/>
          <w:b/>
          <w:bCs/>
          <w:iCs/>
          <w:sz w:val="24"/>
          <w:szCs w:val="24"/>
        </w:rPr>
        <w:t>The</w:t>
      </w:r>
      <w:r>
        <w:rPr>
          <w:rFonts w:eastAsia="Times New Roman"/>
          <w:b/>
          <w:bCs/>
          <w:iCs/>
          <w:sz w:val="24"/>
          <w:szCs w:val="24"/>
          <w:lang w:val="en-GB"/>
        </w:rPr>
        <w:t xml:space="preserve"> </w:t>
      </w:r>
      <w:r>
        <w:rPr>
          <w:rFonts w:eastAsia="Times New Roman"/>
          <w:b/>
          <w:bCs/>
          <w:iCs/>
          <w:sz w:val="24"/>
          <w:szCs w:val="24"/>
        </w:rPr>
        <w:t>fol</w:t>
      </w:r>
      <w:r>
        <w:rPr>
          <w:rFonts w:eastAsia="Times New Roman"/>
          <w:b/>
          <w:bCs/>
          <w:iCs/>
          <w:sz w:val="24"/>
          <w:szCs w:val="24"/>
          <w:lang w:val="en-GB"/>
        </w:rPr>
        <w:t>l</w:t>
      </w:r>
      <w:r>
        <w:rPr>
          <w:rFonts w:eastAsia="Times New Roman"/>
          <w:b/>
          <w:bCs/>
          <w:iCs/>
          <w:sz w:val="24"/>
          <w:szCs w:val="24"/>
        </w:rPr>
        <w:t>owing</w:t>
      </w:r>
      <w:r>
        <w:rPr>
          <w:rFonts w:eastAsia="Times New Roman"/>
          <w:b/>
          <w:bCs/>
          <w:iCs/>
          <w:sz w:val="24"/>
          <w:szCs w:val="24"/>
          <w:lang w:val="en-GB"/>
        </w:rPr>
        <w:t xml:space="preserve"> </w:t>
      </w:r>
      <w:r>
        <w:rPr>
          <w:rFonts w:eastAsia="Times New Roman"/>
          <w:b/>
          <w:bCs/>
          <w:iCs/>
          <w:sz w:val="24"/>
          <w:szCs w:val="24"/>
        </w:rPr>
        <w:t>are</w:t>
      </w:r>
      <w:r>
        <w:rPr>
          <w:rFonts w:eastAsia="Times New Roman"/>
          <w:b/>
          <w:bCs/>
          <w:iCs/>
          <w:sz w:val="24"/>
          <w:szCs w:val="24"/>
          <w:lang w:val="en-GB"/>
        </w:rPr>
        <w:t xml:space="preserve"> </w:t>
      </w:r>
      <w:r>
        <w:rPr>
          <w:rFonts w:eastAsia="Times New Roman"/>
          <w:b/>
          <w:bCs/>
          <w:iCs/>
          <w:sz w:val="24"/>
          <w:szCs w:val="24"/>
        </w:rPr>
        <w:t>the</w:t>
      </w:r>
      <w:r>
        <w:rPr>
          <w:rFonts w:eastAsia="Times New Roman"/>
          <w:b/>
          <w:bCs/>
          <w:iCs/>
          <w:sz w:val="24"/>
          <w:szCs w:val="24"/>
          <w:lang w:val="en-GB"/>
        </w:rPr>
        <w:t xml:space="preserve"> </w:t>
      </w:r>
      <w:r>
        <w:rPr>
          <w:rFonts w:eastAsia="Times New Roman"/>
          <w:b/>
          <w:bCs/>
          <w:iCs/>
          <w:sz w:val="24"/>
          <w:szCs w:val="24"/>
        </w:rPr>
        <w:t>responsibilities</w:t>
      </w:r>
      <w:r>
        <w:rPr>
          <w:rFonts w:eastAsia="Times New Roman"/>
          <w:b/>
          <w:bCs/>
          <w:iCs/>
          <w:sz w:val="24"/>
          <w:szCs w:val="24"/>
          <w:lang w:val="en-GB"/>
        </w:rPr>
        <w:t xml:space="preserve"> i </w:t>
      </w:r>
      <w:r>
        <w:rPr>
          <w:rFonts w:eastAsia="Times New Roman"/>
          <w:b/>
          <w:bCs/>
          <w:iCs/>
          <w:sz w:val="24"/>
          <w:szCs w:val="24"/>
        </w:rPr>
        <w:t>car</w:t>
      </w:r>
      <w:r>
        <w:rPr>
          <w:rFonts w:eastAsia="Times New Roman"/>
          <w:b/>
          <w:bCs/>
          <w:iCs/>
          <w:sz w:val="24"/>
          <w:szCs w:val="24"/>
          <w:lang w:val="en-GB"/>
        </w:rPr>
        <w:t>r</w:t>
      </w:r>
      <w:r>
        <w:rPr>
          <w:rFonts w:eastAsia="Times New Roman"/>
          <w:b/>
          <w:bCs/>
          <w:iCs/>
          <w:sz w:val="24"/>
          <w:szCs w:val="24"/>
        </w:rPr>
        <w:t>ied</w:t>
      </w:r>
      <w:r>
        <w:rPr>
          <w:rFonts w:eastAsia="Times New Roman"/>
          <w:b/>
          <w:bCs/>
          <w:iCs/>
          <w:sz w:val="24"/>
          <w:szCs w:val="24"/>
          <w:lang w:val="en-GB"/>
        </w:rPr>
        <w:t xml:space="preserve"> </w:t>
      </w:r>
      <w:r>
        <w:rPr>
          <w:rFonts w:eastAsia="Times New Roman"/>
          <w:b/>
          <w:bCs/>
          <w:iCs/>
          <w:sz w:val="24"/>
          <w:szCs w:val="24"/>
        </w:rPr>
        <w:t>ou</w:t>
      </w:r>
      <w:r>
        <w:rPr>
          <w:rFonts w:eastAsia="Times New Roman"/>
          <w:iCs/>
          <w:sz w:val="24"/>
          <w:szCs w:val="24"/>
        </w:rPr>
        <w:t>t;</w:t>
      </w:r>
    </w:p>
    <w:p>
      <w:pPr>
        <w:pStyle w:val="style0"/>
        <w:spacing w:lineRule="exact" w:line="240"/>
        <w:rPr>
          <w:sz w:val="24"/>
          <w:szCs w:val="24"/>
        </w:rPr>
      </w:pPr>
    </w:p>
    <w:p>
      <w:pPr>
        <w:pStyle w:val="style179"/>
        <w:numPr>
          <w:ilvl w:val="0"/>
          <w:numId w:val="17"/>
        </w:numPr>
        <w:tabs>
          <w:tab w:val="left" w:leader="none" w:pos="720"/>
        </w:tabs>
        <w:rPr>
          <w:rFonts w:eastAsia="Symbol"/>
          <w:iCs/>
          <w:sz w:val="24"/>
          <w:szCs w:val="24"/>
        </w:rPr>
      </w:pPr>
      <w:r>
        <w:rPr>
          <w:rFonts w:eastAsia="Times New Roman"/>
          <w:iCs/>
          <w:sz w:val="24"/>
          <w:szCs w:val="24"/>
        </w:rPr>
        <w:t>Monitoring</w:t>
      </w:r>
      <w:r>
        <w:rPr>
          <w:rFonts w:eastAsia="Times New Roman"/>
          <w:iCs/>
          <w:sz w:val="24"/>
          <w:szCs w:val="24"/>
        </w:rPr>
        <w:t xml:space="preserve"> </w:t>
      </w:r>
      <w:r>
        <w:rPr>
          <w:rFonts w:eastAsia="Times New Roman"/>
          <w:iCs/>
          <w:sz w:val="24"/>
          <w:szCs w:val="24"/>
        </w:rPr>
        <w:t>and</w:t>
      </w:r>
      <w:r>
        <w:rPr>
          <w:rFonts w:eastAsia="Times New Roman"/>
          <w:iCs/>
          <w:sz w:val="24"/>
          <w:szCs w:val="24"/>
        </w:rPr>
        <w:t xml:space="preserve"> </w:t>
      </w:r>
      <w:r>
        <w:rPr>
          <w:rFonts w:eastAsia="Times New Roman"/>
          <w:iCs/>
          <w:sz w:val="24"/>
          <w:szCs w:val="24"/>
        </w:rPr>
        <w:t>supervision</w:t>
      </w:r>
      <w:r>
        <w:rPr>
          <w:rFonts w:eastAsia="Times New Roman"/>
          <w:iCs/>
          <w:sz w:val="24"/>
          <w:szCs w:val="24"/>
        </w:rPr>
        <w:t xml:space="preserve"> </w:t>
      </w:r>
      <w:r>
        <w:rPr>
          <w:rFonts w:eastAsia="Times New Roman"/>
          <w:iCs/>
          <w:sz w:val="24"/>
          <w:szCs w:val="24"/>
        </w:rPr>
        <w:t>of</w:t>
      </w:r>
      <w:r>
        <w:rPr>
          <w:rFonts w:eastAsia="Times New Roman"/>
          <w:iCs/>
          <w:sz w:val="24"/>
          <w:szCs w:val="24"/>
        </w:rPr>
        <w:t xml:space="preserve"> </w:t>
      </w:r>
      <w:r>
        <w:rPr>
          <w:rFonts w:eastAsia="Times New Roman"/>
          <w:iCs/>
          <w:sz w:val="24"/>
          <w:szCs w:val="24"/>
        </w:rPr>
        <w:t>government</w:t>
      </w:r>
      <w:r>
        <w:rPr>
          <w:rFonts w:eastAsia="Times New Roman"/>
          <w:iCs/>
          <w:sz w:val="24"/>
          <w:szCs w:val="24"/>
        </w:rPr>
        <w:t xml:space="preserve"> </w:t>
      </w:r>
      <w:r>
        <w:rPr>
          <w:rFonts w:eastAsia="Times New Roman"/>
          <w:iCs/>
          <w:sz w:val="24"/>
          <w:szCs w:val="24"/>
        </w:rPr>
        <w:t>health</w:t>
      </w:r>
      <w:r>
        <w:rPr>
          <w:rFonts w:eastAsia="Times New Roman"/>
          <w:iCs/>
          <w:sz w:val="24"/>
          <w:szCs w:val="24"/>
        </w:rPr>
        <w:t xml:space="preserve"> </w:t>
      </w:r>
      <w:r>
        <w:rPr>
          <w:rFonts w:eastAsia="Times New Roman"/>
          <w:iCs/>
          <w:sz w:val="24"/>
          <w:szCs w:val="24"/>
        </w:rPr>
        <w:t>centers.</w:t>
      </w:r>
    </w:p>
    <w:p>
      <w:pPr>
        <w:pStyle w:val="style0"/>
        <w:spacing w:lineRule="exact" w:line="244"/>
        <w:rPr>
          <w:rFonts w:eastAsia="Symbol"/>
          <w:iCs/>
          <w:sz w:val="24"/>
          <w:szCs w:val="24"/>
        </w:rPr>
      </w:pPr>
    </w:p>
    <w:p>
      <w:pPr>
        <w:pStyle w:val="style179"/>
        <w:numPr>
          <w:ilvl w:val="0"/>
          <w:numId w:val="17"/>
        </w:numPr>
        <w:tabs>
          <w:tab w:val="left" w:leader="none" w:pos="720"/>
        </w:tabs>
        <w:rPr>
          <w:rFonts w:eastAsia="Symbol"/>
          <w:iCs/>
          <w:sz w:val="24"/>
          <w:szCs w:val="24"/>
        </w:rPr>
      </w:pPr>
      <w:r>
        <w:rPr>
          <w:rFonts w:eastAsia="Times New Roman"/>
          <w:iCs/>
          <w:sz w:val="24"/>
          <w:szCs w:val="24"/>
        </w:rPr>
        <w:t>Monitoring</w:t>
      </w:r>
      <w:r>
        <w:rPr>
          <w:rFonts w:eastAsia="Times New Roman"/>
          <w:iCs/>
          <w:sz w:val="24"/>
          <w:szCs w:val="24"/>
          <w:lang w:val="en-GB"/>
        </w:rPr>
        <w:t xml:space="preserve"> </w:t>
      </w:r>
      <w:r>
        <w:rPr>
          <w:rFonts w:eastAsia="Times New Roman"/>
          <w:iCs/>
          <w:sz w:val="24"/>
          <w:szCs w:val="24"/>
        </w:rPr>
        <w:t>and</w:t>
      </w:r>
      <w:r>
        <w:rPr>
          <w:rFonts w:eastAsia="Times New Roman"/>
          <w:iCs/>
          <w:sz w:val="24"/>
          <w:szCs w:val="24"/>
          <w:lang w:val="en-GB"/>
        </w:rPr>
        <w:t xml:space="preserve"> </w:t>
      </w:r>
      <w:r>
        <w:rPr>
          <w:rFonts w:eastAsia="Times New Roman"/>
          <w:iCs/>
          <w:sz w:val="24"/>
          <w:szCs w:val="24"/>
        </w:rPr>
        <w:t>supervision</w:t>
      </w:r>
      <w:r>
        <w:rPr>
          <w:rFonts w:eastAsia="Times New Roman"/>
          <w:iCs/>
          <w:sz w:val="24"/>
          <w:szCs w:val="24"/>
          <w:lang w:val="en-GB"/>
        </w:rPr>
        <w:t xml:space="preserve"> </w:t>
      </w:r>
      <w:r>
        <w:rPr>
          <w:rFonts w:eastAsia="Times New Roman"/>
          <w:iCs/>
          <w:sz w:val="24"/>
          <w:szCs w:val="24"/>
        </w:rPr>
        <w:t>of</w:t>
      </w:r>
      <w:r>
        <w:rPr>
          <w:rFonts w:eastAsia="Times New Roman"/>
          <w:iCs/>
          <w:sz w:val="24"/>
          <w:szCs w:val="24"/>
          <w:lang w:val="en-GB"/>
        </w:rPr>
        <w:t xml:space="preserve"> </w:t>
      </w:r>
      <w:r>
        <w:rPr>
          <w:rFonts w:eastAsia="Times New Roman"/>
          <w:iCs/>
          <w:sz w:val="24"/>
          <w:szCs w:val="24"/>
        </w:rPr>
        <w:t>government</w:t>
      </w:r>
      <w:r>
        <w:rPr>
          <w:rFonts w:eastAsia="Times New Roman"/>
          <w:iCs/>
          <w:sz w:val="24"/>
          <w:szCs w:val="24"/>
          <w:lang w:val="en-GB"/>
        </w:rPr>
        <w:t xml:space="preserve"> </w:t>
      </w:r>
      <w:r>
        <w:rPr>
          <w:rFonts w:eastAsia="Times New Roman"/>
          <w:iCs/>
          <w:sz w:val="24"/>
          <w:szCs w:val="24"/>
        </w:rPr>
        <w:t>schools</w:t>
      </w:r>
      <w:r>
        <w:rPr>
          <w:rFonts w:eastAsia="Times New Roman"/>
          <w:iCs/>
          <w:sz w:val="24"/>
          <w:szCs w:val="24"/>
          <w:lang w:val="en-GB"/>
        </w:rPr>
        <w:t xml:space="preserve"> </w:t>
      </w:r>
      <w:r>
        <w:rPr>
          <w:rFonts w:eastAsia="Times New Roman"/>
          <w:iCs/>
          <w:sz w:val="24"/>
          <w:szCs w:val="24"/>
        </w:rPr>
        <w:t>both</w:t>
      </w:r>
      <w:r>
        <w:rPr>
          <w:rFonts w:eastAsia="Times New Roman"/>
          <w:iCs/>
          <w:sz w:val="24"/>
          <w:szCs w:val="24"/>
          <w:lang w:val="en-GB"/>
        </w:rPr>
        <w:t xml:space="preserve"> </w:t>
      </w:r>
      <w:r>
        <w:rPr>
          <w:rFonts w:eastAsia="Times New Roman"/>
          <w:iCs/>
          <w:sz w:val="24"/>
          <w:szCs w:val="24"/>
        </w:rPr>
        <w:t>secondary</w:t>
      </w:r>
      <w:r>
        <w:rPr>
          <w:rFonts w:eastAsia="Times New Roman"/>
          <w:iCs/>
          <w:sz w:val="24"/>
          <w:szCs w:val="24"/>
          <w:lang w:val="en-GB"/>
        </w:rPr>
        <w:t xml:space="preserve"> </w:t>
      </w:r>
      <w:r>
        <w:rPr>
          <w:rFonts w:eastAsia="Times New Roman"/>
          <w:iCs/>
          <w:sz w:val="24"/>
          <w:szCs w:val="24"/>
        </w:rPr>
        <w:t>and</w:t>
      </w:r>
      <w:r>
        <w:rPr>
          <w:rFonts w:eastAsia="Times New Roman"/>
          <w:iCs/>
          <w:sz w:val="24"/>
          <w:szCs w:val="24"/>
          <w:lang w:val="en-GB"/>
        </w:rPr>
        <w:t xml:space="preserve"> </w:t>
      </w:r>
      <w:r>
        <w:rPr>
          <w:rFonts w:eastAsia="Times New Roman"/>
          <w:iCs/>
          <w:sz w:val="24"/>
          <w:szCs w:val="24"/>
        </w:rPr>
        <w:t>primary.</w:t>
      </w:r>
    </w:p>
    <w:p>
      <w:pPr>
        <w:pStyle w:val="style0"/>
        <w:spacing w:lineRule="exact" w:line="244"/>
        <w:rPr>
          <w:rFonts w:eastAsia="Symbol"/>
          <w:iCs/>
          <w:sz w:val="24"/>
          <w:szCs w:val="24"/>
        </w:rPr>
      </w:pPr>
    </w:p>
    <w:p>
      <w:pPr>
        <w:pStyle w:val="style179"/>
        <w:numPr>
          <w:ilvl w:val="0"/>
          <w:numId w:val="17"/>
        </w:numPr>
        <w:tabs>
          <w:tab w:val="left" w:leader="none" w:pos="720"/>
        </w:tabs>
        <w:rPr>
          <w:rFonts w:eastAsia="Symbol"/>
          <w:iCs/>
          <w:sz w:val="24"/>
          <w:szCs w:val="24"/>
        </w:rPr>
      </w:pPr>
      <w:r>
        <w:rPr>
          <w:rFonts w:eastAsia="Times New Roman"/>
          <w:iCs/>
          <w:sz w:val="24"/>
          <w:szCs w:val="24"/>
        </w:rPr>
        <w:t>Taking</w:t>
      </w:r>
      <w:r>
        <w:rPr>
          <w:rFonts w:eastAsia="Times New Roman"/>
          <w:iCs/>
          <w:sz w:val="24"/>
          <w:szCs w:val="24"/>
        </w:rPr>
        <w:t xml:space="preserve"> </w:t>
      </w:r>
      <w:r>
        <w:rPr>
          <w:rFonts w:eastAsia="Times New Roman"/>
          <w:iCs/>
          <w:sz w:val="24"/>
          <w:szCs w:val="24"/>
        </w:rPr>
        <w:t>part</w:t>
      </w:r>
      <w:r>
        <w:rPr>
          <w:rFonts w:eastAsia="Times New Roman"/>
          <w:iCs/>
          <w:sz w:val="24"/>
          <w:szCs w:val="24"/>
        </w:rPr>
        <w:t xml:space="preserve"> </w:t>
      </w:r>
      <w:r>
        <w:rPr>
          <w:rFonts w:eastAsia="Times New Roman"/>
          <w:iCs/>
          <w:sz w:val="24"/>
          <w:szCs w:val="24"/>
        </w:rPr>
        <w:t>in</w:t>
      </w:r>
      <w:r>
        <w:rPr>
          <w:rFonts w:eastAsia="Times New Roman"/>
          <w:iCs/>
          <w:sz w:val="24"/>
          <w:szCs w:val="24"/>
        </w:rPr>
        <w:t xml:space="preserve"> </w:t>
      </w:r>
      <w:r>
        <w:rPr>
          <w:rFonts w:eastAsia="Times New Roman"/>
          <w:iCs/>
          <w:sz w:val="24"/>
          <w:szCs w:val="24"/>
        </w:rPr>
        <w:t>interviews,</w:t>
      </w:r>
      <w:r>
        <w:rPr>
          <w:rFonts w:eastAsia="Times New Roman"/>
          <w:iCs/>
          <w:sz w:val="24"/>
          <w:szCs w:val="24"/>
        </w:rPr>
        <w:t xml:space="preserve"> </w:t>
      </w:r>
      <w:r>
        <w:rPr>
          <w:rFonts w:eastAsia="Times New Roman"/>
          <w:iCs/>
          <w:sz w:val="24"/>
          <w:szCs w:val="24"/>
        </w:rPr>
        <w:t>selection</w:t>
      </w:r>
      <w:r>
        <w:rPr>
          <w:rFonts w:eastAsia="Times New Roman"/>
          <w:iCs/>
          <w:sz w:val="24"/>
          <w:szCs w:val="24"/>
        </w:rPr>
        <w:t xml:space="preserve"> </w:t>
      </w:r>
      <w:r>
        <w:rPr>
          <w:rFonts w:eastAsia="Times New Roman"/>
          <w:iCs/>
          <w:sz w:val="24"/>
          <w:szCs w:val="24"/>
        </w:rPr>
        <w:t>and</w:t>
      </w:r>
      <w:r>
        <w:rPr>
          <w:rFonts w:eastAsia="Times New Roman"/>
          <w:iCs/>
          <w:sz w:val="24"/>
          <w:szCs w:val="24"/>
        </w:rPr>
        <w:t xml:space="preserve"> </w:t>
      </w:r>
      <w:r>
        <w:rPr>
          <w:rFonts w:eastAsia="Times New Roman"/>
          <w:iCs/>
          <w:sz w:val="24"/>
          <w:szCs w:val="24"/>
        </w:rPr>
        <w:t>short</w:t>
      </w:r>
      <w:r>
        <w:rPr>
          <w:rFonts w:eastAsia="Times New Roman"/>
          <w:iCs/>
          <w:sz w:val="24"/>
          <w:szCs w:val="24"/>
        </w:rPr>
        <w:t xml:space="preserve"> </w:t>
      </w:r>
      <w:r>
        <w:rPr>
          <w:rFonts w:eastAsia="Times New Roman"/>
          <w:iCs/>
          <w:sz w:val="24"/>
          <w:szCs w:val="24"/>
        </w:rPr>
        <w:t>listing</w:t>
      </w:r>
      <w:r>
        <w:rPr>
          <w:rFonts w:eastAsia="Times New Roman"/>
          <w:iCs/>
          <w:sz w:val="24"/>
          <w:szCs w:val="24"/>
        </w:rPr>
        <w:t xml:space="preserve"> </w:t>
      </w:r>
      <w:r>
        <w:rPr>
          <w:rFonts w:eastAsia="Times New Roman"/>
          <w:iCs/>
          <w:sz w:val="24"/>
          <w:szCs w:val="24"/>
        </w:rPr>
        <w:t>with</w:t>
      </w:r>
      <w:r>
        <w:rPr>
          <w:rFonts w:eastAsia="Times New Roman"/>
          <w:iCs/>
          <w:sz w:val="24"/>
          <w:szCs w:val="24"/>
        </w:rPr>
        <w:t xml:space="preserve"> </w:t>
      </w:r>
      <w:r>
        <w:rPr>
          <w:rFonts w:eastAsia="Times New Roman"/>
          <w:iCs/>
          <w:sz w:val="24"/>
          <w:szCs w:val="24"/>
        </w:rPr>
        <w:t>the</w:t>
      </w:r>
      <w:r>
        <w:rPr>
          <w:rFonts w:eastAsia="Times New Roman"/>
          <w:iCs/>
          <w:sz w:val="24"/>
          <w:szCs w:val="24"/>
        </w:rPr>
        <w:t xml:space="preserve"> </w:t>
      </w:r>
      <w:r>
        <w:rPr>
          <w:rFonts w:eastAsia="Times New Roman"/>
          <w:iCs/>
          <w:sz w:val="24"/>
          <w:szCs w:val="24"/>
        </w:rPr>
        <w:t>help</w:t>
      </w:r>
      <w:r>
        <w:rPr>
          <w:rFonts w:eastAsia="Times New Roman"/>
          <w:iCs/>
          <w:sz w:val="24"/>
          <w:szCs w:val="24"/>
        </w:rPr>
        <w:t xml:space="preserve"> </w:t>
      </w:r>
      <w:r>
        <w:rPr>
          <w:rFonts w:eastAsia="Times New Roman"/>
          <w:iCs/>
          <w:sz w:val="24"/>
          <w:szCs w:val="24"/>
        </w:rPr>
        <w:t>of</w:t>
      </w:r>
      <w:r>
        <w:rPr>
          <w:rFonts w:eastAsia="Times New Roman"/>
          <w:iCs/>
          <w:sz w:val="24"/>
          <w:szCs w:val="24"/>
        </w:rPr>
        <w:t xml:space="preserve"> </w:t>
      </w:r>
      <w:r>
        <w:rPr>
          <w:rFonts w:eastAsia="Times New Roman"/>
          <w:iCs/>
          <w:sz w:val="24"/>
          <w:szCs w:val="24"/>
        </w:rPr>
        <w:t>my</w:t>
      </w:r>
      <w:r>
        <w:rPr>
          <w:rFonts w:eastAsia="Times New Roman"/>
          <w:iCs/>
          <w:sz w:val="24"/>
          <w:szCs w:val="24"/>
        </w:rPr>
        <w:t xml:space="preserve"> </w:t>
      </w:r>
      <w:r>
        <w:rPr>
          <w:rFonts w:eastAsia="Times New Roman"/>
          <w:iCs/>
          <w:sz w:val="24"/>
          <w:szCs w:val="24"/>
        </w:rPr>
        <w:t>field</w:t>
      </w:r>
      <w:r>
        <w:rPr>
          <w:rFonts w:eastAsia="Times New Roman"/>
          <w:iCs/>
          <w:sz w:val="24"/>
          <w:szCs w:val="24"/>
        </w:rPr>
        <w:t xml:space="preserve"> </w:t>
      </w:r>
      <w:r>
        <w:rPr>
          <w:rFonts w:eastAsia="Times New Roman"/>
          <w:iCs/>
          <w:sz w:val="24"/>
          <w:szCs w:val="24"/>
        </w:rPr>
        <w:t>supervisor</w:t>
      </w:r>
      <w:r>
        <w:rPr>
          <w:rFonts w:eastAsia="Times New Roman"/>
          <w:iCs/>
          <w:sz w:val="24"/>
          <w:szCs w:val="24"/>
        </w:rPr>
        <w:t>.</w:t>
      </w:r>
    </w:p>
    <w:p>
      <w:pPr>
        <w:pStyle w:val="style0"/>
        <w:spacing w:lineRule="exact" w:line="244"/>
        <w:rPr>
          <w:rFonts w:eastAsia="Symbol"/>
          <w:iCs/>
          <w:sz w:val="24"/>
          <w:szCs w:val="24"/>
        </w:rPr>
      </w:pPr>
    </w:p>
    <w:p>
      <w:pPr>
        <w:pStyle w:val="style179"/>
        <w:numPr>
          <w:ilvl w:val="0"/>
          <w:numId w:val="17"/>
        </w:numPr>
        <w:tabs>
          <w:tab w:val="left" w:leader="none" w:pos="720"/>
        </w:tabs>
        <w:rPr>
          <w:rFonts w:eastAsia="Symbol"/>
          <w:iCs/>
          <w:sz w:val="24"/>
          <w:szCs w:val="24"/>
        </w:rPr>
      </w:pPr>
      <w:r>
        <w:rPr>
          <w:rFonts w:eastAsia="Times New Roman"/>
          <w:iCs/>
          <w:sz w:val="24"/>
          <w:szCs w:val="24"/>
        </w:rPr>
        <w:t>Distributing</w:t>
      </w:r>
      <w:r>
        <w:rPr>
          <w:rFonts w:eastAsia="Times New Roman"/>
          <w:iCs/>
          <w:sz w:val="24"/>
          <w:szCs w:val="24"/>
        </w:rPr>
        <w:t xml:space="preserve"> </w:t>
      </w:r>
      <w:r>
        <w:rPr>
          <w:rFonts w:eastAsia="Times New Roman"/>
          <w:iCs/>
          <w:sz w:val="24"/>
          <w:szCs w:val="24"/>
        </w:rPr>
        <w:t>of</w:t>
      </w:r>
      <w:r>
        <w:rPr>
          <w:rFonts w:eastAsia="Times New Roman"/>
          <w:iCs/>
          <w:sz w:val="24"/>
          <w:szCs w:val="24"/>
        </w:rPr>
        <w:t xml:space="preserve"> </w:t>
      </w:r>
      <w:r>
        <w:rPr>
          <w:rFonts w:eastAsia="Times New Roman"/>
          <w:iCs/>
          <w:sz w:val="24"/>
          <w:szCs w:val="24"/>
        </w:rPr>
        <w:t>equipments</w:t>
      </w:r>
      <w:r>
        <w:rPr>
          <w:rFonts w:eastAsia="Times New Roman"/>
          <w:iCs/>
          <w:sz w:val="24"/>
          <w:szCs w:val="24"/>
        </w:rPr>
        <w:t xml:space="preserve"> </w:t>
      </w:r>
      <w:r>
        <w:rPr>
          <w:rFonts w:eastAsia="Times New Roman"/>
          <w:iCs/>
          <w:sz w:val="24"/>
          <w:szCs w:val="24"/>
        </w:rPr>
        <w:t>and</w:t>
      </w:r>
      <w:r>
        <w:rPr>
          <w:rFonts w:eastAsia="Times New Roman"/>
          <w:iCs/>
          <w:sz w:val="24"/>
          <w:szCs w:val="24"/>
        </w:rPr>
        <w:t xml:space="preserve"> </w:t>
      </w:r>
      <w:r>
        <w:rPr>
          <w:rFonts w:eastAsia="Times New Roman"/>
          <w:iCs/>
          <w:sz w:val="24"/>
          <w:szCs w:val="24"/>
        </w:rPr>
        <w:t>materials</w:t>
      </w:r>
      <w:r>
        <w:rPr>
          <w:rFonts w:eastAsia="Times New Roman"/>
          <w:iCs/>
          <w:sz w:val="24"/>
          <w:szCs w:val="24"/>
        </w:rPr>
        <w:t xml:space="preserve"> </w:t>
      </w:r>
      <w:r>
        <w:rPr>
          <w:rFonts w:eastAsia="Times New Roman"/>
          <w:iCs/>
          <w:sz w:val="24"/>
          <w:szCs w:val="24"/>
        </w:rPr>
        <w:t>to</w:t>
      </w:r>
      <w:r>
        <w:rPr>
          <w:rFonts w:eastAsia="Times New Roman"/>
          <w:iCs/>
          <w:sz w:val="24"/>
          <w:szCs w:val="24"/>
        </w:rPr>
        <w:t xml:space="preserve"> </w:t>
      </w:r>
      <w:r>
        <w:rPr>
          <w:rFonts w:eastAsia="Times New Roman"/>
          <w:iCs/>
          <w:sz w:val="24"/>
          <w:szCs w:val="24"/>
        </w:rPr>
        <w:t>employees</w:t>
      </w:r>
      <w:r>
        <w:rPr>
          <w:rFonts w:eastAsia="Times New Roman"/>
          <w:iCs/>
          <w:sz w:val="24"/>
          <w:szCs w:val="24"/>
        </w:rPr>
        <w:t xml:space="preserve"> </w:t>
      </w:r>
      <w:r>
        <w:rPr>
          <w:rFonts w:eastAsia="Times New Roman"/>
          <w:iCs/>
          <w:sz w:val="24"/>
          <w:szCs w:val="24"/>
        </w:rPr>
        <w:t>to</w:t>
      </w:r>
      <w:r>
        <w:rPr>
          <w:rFonts w:eastAsia="Times New Roman"/>
          <w:iCs/>
          <w:sz w:val="24"/>
          <w:szCs w:val="24"/>
        </w:rPr>
        <w:t xml:space="preserve"> </w:t>
      </w:r>
      <w:r>
        <w:rPr>
          <w:rFonts w:eastAsia="Times New Roman"/>
          <w:iCs/>
          <w:sz w:val="24"/>
          <w:szCs w:val="24"/>
        </w:rPr>
        <w:t>be</w:t>
      </w:r>
      <w:r>
        <w:rPr>
          <w:rFonts w:eastAsia="Times New Roman"/>
          <w:iCs/>
          <w:sz w:val="24"/>
          <w:szCs w:val="24"/>
        </w:rPr>
        <w:t xml:space="preserve"> </w:t>
      </w:r>
      <w:r>
        <w:rPr>
          <w:rFonts w:eastAsia="Times New Roman"/>
          <w:iCs/>
          <w:sz w:val="24"/>
          <w:szCs w:val="24"/>
        </w:rPr>
        <w:t>used</w:t>
      </w:r>
      <w:r>
        <w:rPr>
          <w:rFonts w:eastAsia="Times New Roman"/>
          <w:iCs/>
          <w:sz w:val="24"/>
          <w:szCs w:val="24"/>
        </w:rPr>
        <w:t xml:space="preserve"> </w:t>
      </w:r>
      <w:r>
        <w:rPr>
          <w:rFonts w:eastAsia="Times New Roman"/>
          <w:iCs/>
          <w:sz w:val="24"/>
          <w:szCs w:val="24"/>
        </w:rPr>
        <w:t>for</w:t>
      </w:r>
      <w:r>
        <w:rPr>
          <w:rFonts w:eastAsia="Times New Roman"/>
          <w:iCs/>
          <w:sz w:val="24"/>
          <w:szCs w:val="24"/>
        </w:rPr>
        <w:t xml:space="preserve"> </w:t>
      </w:r>
      <w:r>
        <w:rPr>
          <w:rFonts w:eastAsia="Times New Roman"/>
          <w:iCs/>
          <w:sz w:val="24"/>
          <w:szCs w:val="24"/>
        </w:rPr>
        <w:t>the</w:t>
      </w:r>
      <w:r>
        <w:rPr>
          <w:rFonts w:eastAsia="Times New Roman"/>
          <w:iCs/>
          <w:sz w:val="24"/>
          <w:szCs w:val="24"/>
        </w:rPr>
        <w:t xml:space="preserve"> </w:t>
      </w:r>
      <w:r>
        <w:rPr>
          <w:rFonts w:eastAsia="Times New Roman"/>
          <w:iCs/>
          <w:sz w:val="24"/>
          <w:szCs w:val="24"/>
        </w:rPr>
        <w:t>day.</w:t>
      </w:r>
    </w:p>
    <w:p>
      <w:pPr>
        <w:pStyle w:val="style0"/>
        <w:spacing w:lineRule="exact" w:line="244"/>
        <w:rPr>
          <w:rFonts w:eastAsia="Symbol"/>
          <w:iCs/>
          <w:sz w:val="24"/>
          <w:szCs w:val="24"/>
        </w:rPr>
      </w:pPr>
    </w:p>
    <w:p>
      <w:pPr>
        <w:pStyle w:val="style179"/>
        <w:numPr>
          <w:ilvl w:val="0"/>
          <w:numId w:val="17"/>
        </w:numPr>
        <w:tabs>
          <w:tab w:val="left" w:leader="none" w:pos="720"/>
        </w:tabs>
        <w:rPr>
          <w:rFonts w:eastAsia="Symbol"/>
          <w:iCs/>
          <w:sz w:val="24"/>
          <w:szCs w:val="24"/>
        </w:rPr>
      </w:pPr>
      <w:r>
        <w:rPr>
          <w:rFonts w:eastAsia="Times New Roman"/>
          <w:iCs/>
          <w:sz w:val="24"/>
          <w:szCs w:val="24"/>
        </w:rPr>
        <w:t>Attending</w:t>
      </w:r>
      <w:r>
        <w:rPr>
          <w:rFonts w:eastAsia="Times New Roman"/>
          <w:iCs/>
          <w:sz w:val="24"/>
          <w:szCs w:val="24"/>
        </w:rPr>
        <w:t xml:space="preserve"> </w:t>
      </w:r>
      <w:r>
        <w:rPr>
          <w:rFonts w:eastAsia="Times New Roman"/>
          <w:iCs/>
          <w:sz w:val="24"/>
          <w:szCs w:val="24"/>
        </w:rPr>
        <w:t>of</w:t>
      </w:r>
      <w:r>
        <w:rPr>
          <w:rFonts w:eastAsia="Times New Roman"/>
          <w:iCs/>
          <w:sz w:val="24"/>
          <w:szCs w:val="24"/>
        </w:rPr>
        <w:t xml:space="preserve"> </w:t>
      </w:r>
      <w:r>
        <w:rPr>
          <w:rFonts w:eastAsia="Times New Roman"/>
          <w:iCs/>
          <w:sz w:val="24"/>
          <w:szCs w:val="24"/>
        </w:rPr>
        <w:t>sta</w:t>
      </w:r>
      <w:r>
        <w:rPr>
          <w:rFonts w:eastAsia="Times New Roman"/>
          <w:iCs/>
          <w:sz w:val="24"/>
          <w:szCs w:val="24"/>
        </w:rPr>
        <w:t>f</w:t>
      </w:r>
      <w:r>
        <w:rPr>
          <w:rFonts w:eastAsia="Times New Roman"/>
          <w:iCs/>
          <w:sz w:val="24"/>
          <w:szCs w:val="24"/>
        </w:rPr>
        <w:t>f</w:t>
      </w:r>
      <w:r>
        <w:rPr>
          <w:rFonts w:eastAsia="Times New Roman"/>
          <w:iCs/>
          <w:sz w:val="24"/>
          <w:szCs w:val="24"/>
        </w:rPr>
        <w:t xml:space="preserve"> </w:t>
      </w:r>
      <w:r>
        <w:rPr>
          <w:rFonts w:eastAsia="Times New Roman"/>
          <w:iCs/>
          <w:sz w:val="24"/>
          <w:szCs w:val="24"/>
        </w:rPr>
        <w:t>meetings</w:t>
      </w:r>
      <w:r>
        <w:rPr>
          <w:rFonts w:eastAsia="Times New Roman"/>
          <w:iCs/>
          <w:sz w:val="24"/>
          <w:szCs w:val="24"/>
        </w:rPr>
        <w:t xml:space="preserve"> </w:t>
      </w:r>
      <w:r>
        <w:rPr>
          <w:rFonts w:eastAsia="Times New Roman"/>
          <w:iCs/>
          <w:sz w:val="24"/>
          <w:szCs w:val="24"/>
        </w:rPr>
        <w:t>on</w:t>
      </w:r>
      <w:r>
        <w:rPr>
          <w:rFonts w:eastAsia="Times New Roman"/>
          <w:iCs/>
          <w:sz w:val="24"/>
          <w:szCs w:val="24"/>
        </w:rPr>
        <w:t xml:space="preserve"> </w:t>
      </w:r>
      <w:r>
        <w:rPr>
          <w:rFonts w:eastAsia="Times New Roman"/>
          <w:iCs/>
          <w:sz w:val="24"/>
          <w:szCs w:val="24"/>
        </w:rPr>
        <w:t>weekly</w:t>
      </w:r>
      <w:r>
        <w:rPr>
          <w:rFonts w:eastAsia="Times New Roman"/>
          <w:iCs/>
          <w:sz w:val="24"/>
          <w:szCs w:val="24"/>
        </w:rPr>
        <w:t xml:space="preserve"> </w:t>
      </w:r>
      <w:r>
        <w:rPr>
          <w:rFonts w:eastAsia="Times New Roman"/>
          <w:iCs/>
          <w:sz w:val="24"/>
          <w:szCs w:val="24"/>
        </w:rPr>
        <w:t>basis.</w:t>
      </w:r>
    </w:p>
    <w:p>
      <w:pPr>
        <w:pStyle w:val="style0"/>
        <w:spacing w:lineRule="exact" w:line="244"/>
        <w:rPr>
          <w:rFonts w:eastAsia="Symbol"/>
          <w:iCs/>
          <w:sz w:val="24"/>
          <w:szCs w:val="24"/>
        </w:rPr>
      </w:pPr>
    </w:p>
    <w:p>
      <w:pPr>
        <w:pStyle w:val="style179"/>
        <w:numPr>
          <w:ilvl w:val="0"/>
          <w:numId w:val="17"/>
        </w:numPr>
        <w:tabs>
          <w:tab w:val="left" w:leader="none" w:pos="720"/>
        </w:tabs>
        <w:rPr>
          <w:rFonts w:eastAsia="Symbol"/>
          <w:iCs/>
          <w:sz w:val="24"/>
          <w:szCs w:val="24"/>
        </w:rPr>
      </w:pPr>
      <w:r>
        <w:rPr>
          <w:rFonts w:eastAsia="Times New Roman"/>
          <w:iCs/>
          <w:sz w:val="24"/>
          <w:szCs w:val="24"/>
        </w:rPr>
        <w:t>Writing</w:t>
      </w:r>
      <w:r>
        <w:rPr>
          <w:rFonts w:eastAsia="Times New Roman"/>
          <w:iCs/>
          <w:sz w:val="24"/>
          <w:szCs w:val="24"/>
        </w:rPr>
        <w:t xml:space="preserve"> </w:t>
      </w:r>
      <w:r>
        <w:rPr>
          <w:rFonts w:eastAsia="Times New Roman"/>
          <w:iCs/>
          <w:sz w:val="24"/>
          <w:szCs w:val="24"/>
        </w:rPr>
        <w:t>weekly</w:t>
      </w:r>
      <w:r>
        <w:rPr>
          <w:rFonts w:eastAsia="Times New Roman"/>
          <w:iCs/>
          <w:sz w:val="24"/>
          <w:szCs w:val="24"/>
        </w:rPr>
        <w:t xml:space="preserve"> </w:t>
      </w:r>
      <w:r>
        <w:rPr>
          <w:rFonts w:eastAsia="Times New Roman"/>
          <w:iCs/>
          <w:sz w:val="24"/>
          <w:szCs w:val="24"/>
        </w:rPr>
        <w:t>reports</w:t>
      </w:r>
      <w:r>
        <w:rPr>
          <w:rFonts w:eastAsia="Times New Roman"/>
          <w:iCs/>
          <w:sz w:val="24"/>
          <w:szCs w:val="24"/>
        </w:rPr>
        <w:t xml:space="preserve"> </w:t>
      </w:r>
      <w:r>
        <w:rPr>
          <w:rFonts w:eastAsia="Times New Roman"/>
          <w:iCs/>
          <w:sz w:val="24"/>
          <w:szCs w:val="24"/>
        </w:rPr>
        <w:t>to</w:t>
      </w:r>
      <w:r>
        <w:rPr>
          <w:rFonts w:eastAsia="Times New Roman"/>
          <w:iCs/>
          <w:sz w:val="24"/>
          <w:szCs w:val="24"/>
        </w:rPr>
        <w:t xml:space="preserve"> </w:t>
      </w:r>
      <w:r>
        <w:rPr>
          <w:rFonts w:eastAsia="Times New Roman"/>
          <w:iCs/>
          <w:sz w:val="24"/>
          <w:szCs w:val="24"/>
        </w:rPr>
        <w:t>my</w:t>
      </w:r>
      <w:r>
        <w:rPr>
          <w:rFonts w:eastAsia="Times New Roman"/>
          <w:iCs/>
          <w:sz w:val="24"/>
          <w:szCs w:val="24"/>
        </w:rPr>
        <w:t xml:space="preserve"> </w:t>
      </w:r>
      <w:r>
        <w:rPr>
          <w:rFonts w:eastAsia="Times New Roman"/>
          <w:iCs/>
          <w:sz w:val="24"/>
          <w:szCs w:val="24"/>
        </w:rPr>
        <w:t>field</w:t>
      </w:r>
      <w:r>
        <w:rPr>
          <w:rFonts w:eastAsia="Times New Roman"/>
          <w:iCs/>
          <w:sz w:val="24"/>
          <w:szCs w:val="24"/>
        </w:rPr>
        <w:t xml:space="preserve"> </w:t>
      </w:r>
      <w:r>
        <w:rPr>
          <w:rFonts w:eastAsia="Times New Roman"/>
          <w:iCs/>
          <w:sz w:val="24"/>
          <w:szCs w:val="24"/>
        </w:rPr>
        <w:t>supervision.</w:t>
      </w:r>
    </w:p>
    <w:p>
      <w:pPr>
        <w:pStyle w:val="style0"/>
        <w:spacing w:lineRule="exact" w:line="244"/>
        <w:rPr>
          <w:rFonts w:eastAsia="Symbol"/>
          <w:iCs/>
          <w:sz w:val="24"/>
          <w:szCs w:val="24"/>
        </w:rPr>
      </w:pPr>
    </w:p>
    <w:p>
      <w:pPr>
        <w:pStyle w:val="style179"/>
        <w:numPr>
          <w:ilvl w:val="0"/>
          <w:numId w:val="17"/>
        </w:numPr>
        <w:tabs>
          <w:tab w:val="left" w:leader="none" w:pos="720"/>
        </w:tabs>
        <w:rPr>
          <w:rFonts w:eastAsia="Symbol"/>
          <w:iCs/>
          <w:sz w:val="24"/>
          <w:szCs w:val="24"/>
        </w:rPr>
      </w:pPr>
      <w:r>
        <w:rPr>
          <w:rFonts w:eastAsia="Times New Roman"/>
          <w:iCs/>
          <w:sz w:val="24"/>
          <w:szCs w:val="24"/>
        </w:rPr>
        <w:t>Acting</w:t>
      </w:r>
      <w:r>
        <w:rPr>
          <w:rFonts w:eastAsia="Times New Roman"/>
          <w:iCs/>
          <w:sz w:val="24"/>
          <w:szCs w:val="24"/>
        </w:rPr>
        <w:t xml:space="preserve"> </w:t>
      </w:r>
      <w:r>
        <w:rPr>
          <w:rFonts w:eastAsia="Times New Roman"/>
          <w:iCs/>
          <w:sz w:val="24"/>
          <w:szCs w:val="24"/>
        </w:rPr>
        <w:t>as</w:t>
      </w:r>
      <w:r>
        <w:rPr>
          <w:rFonts w:eastAsia="Times New Roman"/>
          <w:iCs/>
          <w:sz w:val="24"/>
          <w:szCs w:val="24"/>
        </w:rPr>
        <w:t xml:space="preserve"> </w:t>
      </w:r>
      <w:r>
        <w:rPr>
          <w:rFonts w:eastAsia="Times New Roman"/>
          <w:iCs/>
          <w:sz w:val="24"/>
          <w:szCs w:val="24"/>
        </w:rPr>
        <w:t>reception</w:t>
      </w:r>
      <w:r>
        <w:rPr>
          <w:rFonts w:eastAsia="Times New Roman"/>
          <w:iCs/>
          <w:sz w:val="24"/>
          <w:szCs w:val="24"/>
        </w:rPr>
        <w:t xml:space="preserve"> </w:t>
      </w:r>
      <w:r>
        <w:rPr>
          <w:rFonts w:eastAsia="Times New Roman"/>
          <w:iCs/>
          <w:sz w:val="24"/>
          <w:szCs w:val="24"/>
        </w:rPr>
        <w:t>o</w:t>
      </w:r>
      <w:r>
        <w:rPr>
          <w:rFonts w:eastAsia="Times New Roman"/>
          <w:iCs/>
          <w:sz w:val="24"/>
          <w:szCs w:val="24"/>
        </w:rPr>
        <w:t>f</w:t>
      </w:r>
      <w:r>
        <w:rPr>
          <w:rFonts w:eastAsia="Times New Roman"/>
          <w:iCs/>
          <w:sz w:val="24"/>
          <w:szCs w:val="24"/>
        </w:rPr>
        <w:t>ficer</w:t>
      </w:r>
      <w:r>
        <w:rPr>
          <w:rFonts w:eastAsia="Times New Roman"/>
          <w:iCs/>
          <w:sz w:val="24"/>
          <w:szCs w:val="24"/>
        </w:rPr>
        <w:t xml:space="preserve"> </w:t>
      </w:r>
      <w:r>
        <w:rPr>
          <w:rFonts w:eastAsia="Times New Roman"/>
          <w:iCs/>
          <w:sz w:val="24"/>
          <w:szCs w:val="24"/>
        </w:rPr>
        <w:t>by</w:t>
      </w:r>
      <w:r>
        <w:rPr>
          <w:rFonts w:eastAsia="Times New Roman"/>
          <w:iCs/>
          <w:sz w:val="24"/>
          <w:szCs w:val="24"/>
        </w:rPr>
        <w:t xml:space="preserve"> </w:t>
      </w:r>
      <w:r>
        <w:rPr>
          <w:rFonts w:eastAsia="Times New Roman"/>
          <w:iCs/>
          <w:sz w:val="24"/>
          <w:szCs w:val="24"/>
        </w:rPr>
        <w:t>welcoming</w:t>
      </w:r>
      <w:r>
        <w:rPr>
          <w:rFonts w:eastAsia="Times New Roman"/>
          <w:iCs/>
          <w:sz w:val="24"/>
          <w:szCs w:val="24"/>
        </w:rPr>
        <w:t xml:space="preserve"> </w:t>
      </w:r>
      <w:r>
        <w:rPr>
          <w:rFonts w:eastAsia="Times New Roman"/>
          <w:iCs/>
          <w:sz w:val="24"/>
          <w:szCs w:val="24"/>
        </w:rPr>
        <w:t>visitors</w:t>
      </w:r>
      <w:r>
        <w:rPr>
          <w:rFonts w:eastAsia="Times New Roman"/>
          <w:iCs/>
          <w:sz w:val="24"/>
          <w:szCs w:val="24"/>
        </w:rPr>
        <w:t xml:space="preserve"> </w:t>
      </w:r>
      <w:r>
        <w:rPr>
          <w:rFonts w:eastAsia="Times New Roman"/>
          <w:iCs/>
          <w:sz w:val="24"/>
          <w:szCs w:val="24"/>
        </w:rPr>
        <w:t>and</w:t>
      </w:r>
      <w:r>
        <w:rPr>
          <w:rFonts w:eastAsia="Times New Roman"/>
          <w:iCs/>
          <w:sz w:val="24"/>
          <w:szCs w:val="24"/>
        </w:rPr>
        <w:t xml:space="preserve"> </w:t>
      </w:r>
      <w:r>
        <w:rPr>
          <w:rFonts w:eastAsia="Times New Roman"/>
          <w:iCs/>
          <w:sz w:val="24"/>
          <w:szCs w:val="24"/>
        </w:rPr>
        <w:t>directing</w:t>
      </w:r>
      <w:r>
        <w:rPr>
          <w:rFonts w:eastAsia="Times New Roman"/>
          <w:iCs/>
          <w:sz w:val="24"/>
          <w:szCs w:val="24"/>
        </w:rPr>
        <w:t xml:space="preserve"> </w:t>
      </w:r>
      <w:r>
        <w:rPr>
          <w:rFonts w:eastAsia="Times New Roman"/>
          <w:iCs/>
          <w:sz w:val="24"/>
          <w:szCs w:val="24"/>
        </w:rPr>
        <w:t>them</w:t>
      </w:r>
      <w:r>
        <w:rPr>
          <w:rFonts w:eastAsia="Times New Roman"/>
          <w:iCs/>
          <w:sz w:val="24"/>
          <w:szCs w:val="24"/>
        </w:rPr>
        <w:t xml:space="preserve"> </w:t>
      </w:r>
      <w:r>
        <w:rPr>
          <w:rFonts w:eastAsia="Times New Roman"/>
          <w:iCs/>
          <w:sz w:val="24"/>
          <w:szCs w:val="24"/>
        </w:rPr>
        <w:t>to</w:t>
      </w:r>
      <w:r>
        <w:rPr>
          <w:rFonts w:eastAsia="Times New Roman"/>
          <w:iCs/>
          <w:sz w:val="24"/>
          <w:szCs w:val="24"/>
        </w:rPr>
        <w:t xml:space="preserve"> </w:t>
      </w:r>
      <w:r>
        <w:rPr>
          <w:rFonts w:eastAsia="Times New Roman"/>
          <w:iCs/>
          <w:sz w:val="24"/>
          <w:szCs w:val="24"/>
        </w:rPr>
        <w:t>their</w:t>
      </w:r>
      <w:r>
        <w:rPr>
          <w:rFonts w:eastAsia="Times New Roman"/>
          <w:iCs/>
          <w:sz w:val="24"/>
          <w:szCs w:val="24"/>
        </w:rPr>
        <w:t xml:space="preserve"> </w:t>
      </w:r>
      <w:r>
        <w:rPr>
          <w:rFonts w:eastAsia="Times New Roman"/>
          <w:iCs/>
          <w:sz w:val="24"/>
          <w:szCs w:val="24"/>
        </w:rPr>
        <w:t>a</w:t>
      </w:r>
      <w:r>
        <w:rPr>
          <w:rFonts w:eastAsia="Times New Roman"/>
          <w:iCs/>
          <w:sz w:val="24"/>
          <w:szCs w:val="24"/>
        </w:rPr>
        <w:t>t</w:t>
      </w:r>
      <w:r>
        <w:rPr>
          <w:rFonts w:eastAsia="Times New Roman"/>
          <w:iCs/>
          <w:sz w:val="24"/>
          <w:szCs w:val="24"/>
        </w:rPr>
        <w:t>tendants.</w:t>
      </w:r>
    </w:p>
    <w:p>
      <w:pPr>
        <w:pStyle w:val="style0"/>
        <w:spacing w:lineRule="exact" w:line="244"/>
        <w:rPr>
          <w:rFonts w:eastAsia="Symbol"/>
          <w:iCs/>
          <w:sz w:val="24"/>
          <w:szCs w:val="24"/>
        </w:rPr>
      </w:pPr>
    </w:p>
    <w:p>
      <w:pPr>
        <w:pStyle w:val="style179"/>
        <w:numPr>
          <w:ilvl w:val="0"/>
          <w:numId w:val="17"/>
        </w:numPr>
        <w:tabs>
          <w:tab w:val="left" w:leader="none" w:pos="720"/>
        </w:tabs>
        <w:rPr>
          <w:rFonts w:eastAsia="Symbol"/>
          <w:iCs/>
          <w:sz w:val="24"/>
          <w:szCs w:val="24"/>
        </w:rPr>
      </w:pPr>
      <w:r>
        <w:rPr>
          <w:rFonts w:eastAsia="Times New Roman"/>
          <w:iCs/>
          <w:sz w:val="24"/>
          <w:szCs w:val="24"/>
        </w:rPr>
        <w:t>Acting</w:t>
      </w:r>
      <w:r>
        <w:rPr>
          <w:rFonts w:eastAsia="Times New Roman"/>
          <w:iCs/>
          <w:sz w:val="24"/>
          <w:szCs w:val="24"/>
        </w:rPr>
        <w:t xml:space="preserve"> </w:t>
      </w:r>
      <w:r>
        <w:rPr>
          <w:rFonts w:eastAsia="Times New Roman"/>
          <w:iCs/>
          <w:sz w:val="24"/>
          <w:szCs w:val="24"/>
        </w:rPr>
        <w:t>as</w:t>
      </w:r>
      <w:r>
        <w:rPr>
          <w:rFonts w:eastAsia="Times New Roman"/>
          <w:iCs/>
          <w:sz w:val="24"/>
          <w:szCs w:val="24"/>
        </w:rPr>
        <w:t xml:space="preserve"> </w:t>
      </w:r>
      <w:r>
        <w:rPr>
          <w:rFonts w:eastAsia="Times New Roman"/>
          <w:iCs/>
          <w:sz w:val="24"/>
          <w:szCs w:val="24"/>
        </w:rPr>
        <w:t>o</w:t>
      </w:r>
      <w:r>
        <w:rPr>
          <w:rFonts w:eastAsia="Times New Roman"/>
          <w:iCs/>
          <w:sz w:val="24"/>
          <w:szCs w:val="24"/>
        </w:rPr>
        <w:t>f</w:t>
      </w:r>
      <w:r>
        <w:rPr>
          <w:rFonts w:eastAsia="Times New Roman"/>
          <w:iCs/>
          <w:sz w:val="24"/>
          <w:szCs w:val="24"/>
        </w:rPr>
        <w:t>fice</w:t>
      </w:r>
      <w:r>
        <w:rPr>
          <w:rFonts w:eastAsia="Times New Roman"/>
          <w:iCs/>
          <w:sz w:val="24"/>
          <w:szCs w:val="24"/>
        </w:rPr>
        <w:t xml:space="preserve"> </w:t>
      </w:r>
      <w:r>
        <w:rPr>
          <w:rFonts w:eastAsia="Times New Roman"/>
          <w:iCs/>
          <w:sz w:val="24"/>
          <w:szCs w:val="24"/>
        </w:rPr>
        <w:t>a</w:t>
      </w:r>
      <w:r>
        <w:rPr>
          <w:rFonts w:eastAsia="Times New Roman"/>
          <w:iCs/>
          <w:sz w:val="24"/>
          <w:szCs w:val="24"/>
        </w:rPr>
        <w:t>t</w:t>
      </w:r>
      <w:r>
        <w:rPr>
          <w:rFonts w:eastAsia="Times New Roman"/>
          <w:iCs/>
          <w:sz w:val="24"/>
          <w:szCs w:val="24"/>
        </w:rPr>
        <w:t>tendant</w:t>
      </w:r>
    </w:p>
    <w:p>
      <w:pPr>
        <w:pStyle w:val="style0"/>
        <w:spacing w:lineRule="exact" w:line="244"/>
        <w:rPr>
          <w:rFonts w:eastAsia="Symbol"/>
          <w:iCs/>
          <w:sz w:val="24"/>
          <w:szCs w:val="24"/>
        </w:rPr>
      </w:pPr>
    </w:p>
    <w:p>
      <w:pPr>
        <w:pStyle w:val="style179"/>
        <w:numPr>
          <w:ilvl w:val="0"/>
          <w:numId w:val="17"/>
        </w:numPr>
        <w:tabs>
          <w:tab w:val="left" w:leader="none" w:pos="720"/>
        </w:tabs>
        <w:rPr/>
      </w:pPr>
      <w:r>
        <w:rPr>
          <w:rFonts w:eastAsia="Times New Roman"/>
          <w:iCs/>
          <w:sz w:val="24"/>
          <w:szCs w:val="24"/>
        </w:rPr>
        <w:t>Photocopying,</w:t>
      </w:r>
      <w:r>
        <w:rPr>
          <w:rFonts w:eastAsia="Times New Roman"/>
          <w:iCs/>
          <w:sz w:val="24"/>
          <w:szCs w:val="24"/>
        </w:rPr>
        <w:t xml:space="preserve"> </w:t>
      </w:r>
      <w:r>
        <w:rPr>
          <w:rFonts w:eastAsia="Times New Roman"/>
          <w:iCs/>
          <w:sz w:val="24"/>
          <w:szCs w:val="24"/>
        </w:rPr>
        <w:t>typing</w:t>
      </w:r>
      <w:r>
        <w:rPr>
          <w:rFonts w:eastAsia="Times New Roman"/>
          <w:iCs/>
          <w:sz w:val="24"/>
          <w:szCs w:val="24"/>
        </w:rPr>
        <w:t xml:space="preserve"> </w:t>
      </w:r>
      <w:r>
        <w:rPr>
          <w:rFonts w:eastAsia="Times New Roman"/>
          <w:iCs/>
          <w:sz w:val="24"/>
          <w:szCs w:val="24"/>
        </w:rPr>
        <w:t>and</w:t>
      </w:r>
      <w:r>
        <w:rPr>
          <w:rFonts w:eastAsia="Times New Roman"/>
          <w:iCs/>
          <w:sz w:val="24"/>
          <w:szCs w:val="24"/>
        </w:rPr>
        <w:t xml:space="preserve"> </w:t>
      </w:r>
      <w:r>
        <w:rPr>
          <w:rFonts w:eastAsia="Times New Roman"/>
          <w:iCs/>
          <w:sz w:val="24"/>
          <w:szCs w:val="24"/>
        </w:rPr>
        <w:t>organizing</w:t>
      </w:r>
      <w:r>
        <w:rPr>
          <w:rFonts w:eastAsia="Times New Roman"/>
          <w:iCs/>
          <w:sz w:val="24"/>
          <w:szCs w:val="24"/>
        </w:rPr>
        <w:t xml:space="preserve"> </w:t>
      </w:r>
      <w:r>
        <w:rPr>
          <w:rFonts w:eastAsia="Times New Roman"/>
          <w:iCs/>
          <w:sz w:val="24"/>
          <w:szCs w:val="24"/>
        </w:rPr>
        <w:t>of</w:t>
      </w:r>
      <w:r>
        <w:rPr>
          <w:rFonts w:eastAsia="Times New Roman"/>
          <w:iCs/>
          <w:sz w:val="24"/>
          <w:szCs w:val="24"/>
        </w:rPr>
        <w:t xml:space="preserve"> </w:t>
      </w:r>
      <w:r>
        <w:rPr>
          <w:rFonts w:eastAsia="Times New Roman"/>
          <w:iCs/>
          <w:sz w:val="24"/>
          <w:szCs w:val="24"/>
        </w:rPr>
        <w:t xml:space="preserve">office </w:t>
      </w:r>
      <w:r>
        <w:rPr>
          <w:rFonts w:eastAsia="Times New Roman"/>
          <w:iCs/>
          <w:sz w:val="24"/>
          <w:szCs w:val="24"/>
        </w:rPr>
        <w:t>records.</w:t>
      </w:r>
    </w:p>
    <w:p>
      <w:pPr>
        <w:pStyle w:val="style179"/>
        <w:numPr>
          <w:ilvl w:val="0"/>
          <w:numId w:val="0"/>
        </w:numPr>
        <w:tabs>
          <w:tab w:val="left" w:leader="none" w:pos="720"/>
        </w:tabs>
        <w:ind w:left="720" w:firstLine="0"/>
        <w:rPr/>
      </w:pPr>
    </w:p>
    <w:p>
      <w:pPr>
        <w:pStyle w:val="style1"/>
        <w:rPr>
          <w:lang w:val="en-GB"/>
        </w:rPr>
      </w:pPr>
      <w:r>
        <w:rPr>
          <w:lang w:val="en-GB"/>
        </w:rPr>
        <w:t>SKILLS GAINED</w:t>
      </w:r>
    </w:p>
    <w:p>
      <w:pPr>
        <w:pStyle w:val="style179"/>
        <w:numPr>
          <w:ilvl w:val="0"/>
          <w:numId w:val="21"/>
        </w:numPr>
        <w:rPr>
          <w:lang w:val="en-GB"/>
        </w:rPr>
      </w:pPr>
      <w:r>
        <w:rPr>
          <w:lang w:val="en-GB"/>
        </w:rPr>
        <w:t>c</w:t>
      </w:r>
      <w:r>
        <w:rPr>
          <w:lang w:val="en-GB"/>
        </w:rPr>
        <w:t>omputer skills</w:t>
      </w:r>
      <w:r>
        <w:rPr>
          <w:lang w:val="en-GB"/>
        </w:rPr>
        <w:t>; mi</w:t>
      </w:r>
      <w:r>
        <w:rPr>
          <w:lang w:val="en-GB"/>
        </w:rPr>
        <w:t>crosoft packages.</w:t>
      </w:r>
    </w:p>
    <w:p>
      <w:pPr>
        <w:pStyle w:val="style179"/>
        <w:numPr>
          <w:ilvl w:val="0"/>
          <w:numId w:val="21"/>
        </w:numPr>
        <w:rPr>
          <w:lang w:val="en-GB"/>
        </w:rPr>
      </w:pPr>
      <w:r>
        <w:rPr>
          <w:lang w:val="en-GB"/>
        </w:rPr>
        <w:t>Interpersonal skills</w:t>
      </w:r>
    </w:p>
    <w:p>
      <w:pPr>
        <w:pStyle w:val="style179"/>
        <w:numPr>
          <w:ilvl w:val="0"/>
          <w:numId w:val="21"/>
        </w:numPr>
        <w:rPr>
          <w:lang w:val="en-GB"/>
        </w:rPr>
      </w:pPr>
      <w:r>
        <w:rPr>
          <w:lang w:val="en-GB"/>
        </w:rPr>
        <w:t>Communication skills</w:t>
      </w:r>
    </w:p>
    <w:p>
      <w:pPr>
        <w:pStyle w:val="style179"/>
        <w:numPr>
          <w:ilvl w:val="0"/>
          <w:numId w:val="21"/>
        </w:numPr>
        <w:rPr>
          <w:lang w:val="en-GB"/>
        </w:rPr>
      </w:pPr>
      <w:r>
        <w:rPr>
          <w:lang w:val="en-GB"/>
        </w:rPr>
        <w:t xml:space="preserve">Document management </w:t>
      </w:r>
    </w:p>
    <w:p>
      <w:pPr>
        <w:pStyle w:val="style179"/>
        <w:numPr>
          <w:ilvl w:val="0"/>
          <w:numId w:val="21"/>
        </w:numPr>
        <w:rPr>
          <w:lang w:val="en-GB"/>
        </w:rPr>
      </w:pPr>
      <w:r>
        <w:rPr>
          <w:lang w:val="en-GB"/>
        </w:rPr>
        <w:t xml:space="preserve">Time management skills </w:t>
      </w:r>
    </w:p>
    <w:p>
      <w:pPr>
        <w:pStyle w:val="style179"/>
        <w:numPr>
          <w:ilvl w:val="0"/>
          <w:numId w:val="21"/>
        </w:numPr>
        <w:rPr>
          <w:lang w:val="en-GB"/>
        </w:rPr>
      </w:pPr>
      <w:r>
        <w:rPr>
          <w:lang w:val="en-GB"/>
        </w:rPr>
        <w:t>Report writting.</w:t>
      </w:r>
    </w:p>
    <w:p>
      <w:pPr>
        <w:pStyle w:val="style0"/>
        <w:numPr>
          <w:ilvl w:val="0"/>
          <w:numId w:val="0"/>
        </w:numPr>
        <w:rPr/>
      </w:pPr>
    </w:p>
    <w:p>
      <w:pPr>
        <w:pStyle w:val="style0"/>
        <w:rPr>
          <w:rFonts w:eastAsia="Symbol"/>
          <w:b/>
          <w:bCs/>
          <w:sz w:val="24"/>
          <w:szCs w:val="24"/>
        </w:rPr>
      </w:pPr>
      <w:r>
        <w:rPr>
          <w:rFonts w:eastAsia="Symbol"/>
          <w:b/>
          <w:bCs/>
          <w:sz w:val="24"/>
          <w:szCs w:val="24"/>
        </w:rPr>
        <w:t>From january2018 to August, HUMAN RESOURCE MANAGER at DESIRE BEAUTY PRODUCTS LIMITED</w:t>
      </w:r>
    </w:p>
    <w:p>
      <w:pPr>
        <w:pStyle w:val="style0"/>
        <w:rPr>
          <w:rFonts w:eastAsia="Symbol"/>
          <w:b/>
          <w:bCs/>
          <w:sz w:val="24"/>
          <w:szCs w:val="24"/>
        </w:rPr>
      </w:pPr>
    </w:p>
    <w:p>
      <w:pPr>
        <w:pStyle w:val="style0"/>
        <w:rPr>
          <w:rFonts w:eastAsia="Symbol"/>
          <w:b/>
          <w:bCs/>
          <w:sz w:val="24"/>
          <w:szCs w:val="24"/>
        </w:rPr>
      </w:pPr>
      <w:r>
        <w:rPr>
          <w:rFonts w:eastAsia="Symbol"/>
          <w:b/>
          <w:bCs/>
          <w:sz w:val="24"/>
          <w:szCs w:val="24"/>
        </w:rPr>
        <w:t>I performed the following roles and responsibilities:-</w:t>
      </w:r>
    </w:p>
    <w:p>
      <w:pPr>
        <w:pStyle w:val="style0"/>
        <w:rPr>
          <w:rFonts w:eastAsia="Symbol"/>
          <w:sz w:val="24"/>
          <w:szCs w:val="24"/>
        </w:rPr>
      </w:pPr>
    </w:p>
    <w:p>
      <w:pPr>
        <w:pStyle w:val="style179"/>
        <w:numPr>
          <w:ilvl w:val="0"/>
          <w:numId w:val="19"/>
        </w:numPr>
        <w:rPr/>
      </w:pPr>
      <w:r>
        <w:t>Managing staff attendance by regular updating the master row and  submitting weekly reports</w:t>
      </w:r>
      <w:r>
        <w:rPr>
          <w:lang w:val="en-GB"/>
        </w:rPr>
        <w:t xml:space="preserve"> to </w:t>
      </w:r>
      <w:r>
        <w:t>HODS on absenteeism and reporting time.</w:t>
      </w:r>
    </w:p>
    <w:p>
      <w:pPr>
        <w:pStyle w:val="style0"/>
        <w:spacing w:lineRule="auto" w:line="276"/>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A</w:t>
      </w:r>
      <w:r>
        <w:rPr>
          <w:rFonts w:eastAsia="Symbol"/>
          <w:sz w:val="24"/>
          <w:szCs w:val="24"/>
        </w:rPr>
        <w:t>ttend and coordinate all management meetings and taking minutes.</w:t>
      </w:r>
    </w:p>
    <w:p>
      <w:pPr>
        <w:pStyle w:val="style0"/>
        <w:spacing w:lineRule="auto" w:line="276"/>
        <w:rPr>
          <w:rFonts w:eastAsia="Symbol"/>
          <w:sz w:val="24"/>
          <w:szCs w:val="24"/>
        </w:rPr>
      </w:pPr>
    </w:p>
    <w:p>
      <w:pPr>
        <w:pStyle w:val="style179"/>
        <w:numPr>
          <w:ilvl w:val="0"/>
          <w:numId w:val="18"/>
        </w:numPr>
        <w:rPr/>
      </w:pPr>
      <w:r>
        <w:t>Welcoming new employees to the company by coordinating and conducting orientation fo</w:t>
      </w:r>
      <w:r>
        <w:t xml:space="preserve"> </w:t>
      </w:r>
    </w:p>
    <w:p>
      <w:pPr>
        <w:pStyle w:val="style0"/>
        <w:rPr/>
      </w:pPr>
    </w:p>
    <w:p>
      <w:pPr>
        <w:pStyle w:val="style179"/>
        <w:numPr>
          <w:ilvl w:val="0"/>
          <w:numId w:val="0"/>
        </w:numPr>
        <w:spacing w:lineRule="auto" w:line="276"/>
        <w:ind w:left="720" w:firstLine="0"/>
        <w:rPr>
          <w:rFonts w:eastAsia="Symbol"/>
          <w:sz w:val="24"/>
          <w:szCs w:val="24"/>
        </w:rPr>
      </w:pPr>
      <w:r>
        <w:rPr>
          <w:rFonts w:eastAsia="Symbol"/>
          <w:sz w:val="24"/>
          <w:szCs w:val="24"/>
          <w:lang w:val="en-GB"/>
        </w:rPr>
        <w:t xml:space="preserve">     </w:t>
      </w:r>
      <w:r>
        <w:rPr>
          <w:rFonts w:eastAsia="Symbol"/>
          <w:sz w:val="24"/>
          <w:szCs w:val="24"/>
          <w:lang w:val="en-GB"/>
        </w:rPr>
        <w:t xml:space="preserve"> </w:t>
      </w:r>
      <w:r>
        <w:rPr>
          <w:rFonts w:eastAsia="Symbol"/>
          <w:sz w:val="24"/>
          <w:szCs w:val="24"/>
        </w:rPr>
        <w:t>all</w:t>
      </w:r>
      <w:r>
        <w:rPr>
          <w:rFonts w:eastAsia="Symbol"/>
          <w:sz w:val="24"/>
          <w:szCs w:val="24"/>
        </w:rPr>
        <w:t xml:space="preserve"> new employees. </w:t>
      </w:r>
    </w:p>
    <w:p>
      <w:pPr>
        <w:pStyle w:val="style0"/>
        <w:spacing w:lineRule="auto" w:line="276"/>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P</w:t>
      </w:r>
      <w:r>
        <w:rPr>
          <w:rFonts w:eastAsia="Symbol"/>
          <w:sz w:val="24"/>
          <w:szCs w:val="24"/>
        </w:rPr>
        <w:t xml:space="preserve">reparing monthly payroll </w:t>
      </w:r>
      <w:r>
        <w:rPr>
          <w:rFonts w:eastAsia="Symbol"/>
          <w:sz w:val="24"/>
          <w:szCs w:val="24"/>
        </w:rPr>
        <w:t xml:space="preserve">report, highlighting staff exit new staff, salary increments </w:t>
      </w:r>
      <w:r>
        <w:rPr>
          <w:rFonts w:eastAsia="Symbol"/>
          <w:sz w:val="24"/>
          <w:szCs w:val="24"/>
        </w:rPr>
        <w:t>etc</w:t>
      </w:r>
      <w:r>
        <w:rPr>
          <w:rFonts w:eastAsia="Symbol"/>
          <w:sz w:val="24"/>
          <w:szCs w:val="24"/>
        </w:rPr>
        <w:t xml:space="preserve"> </w:t>
      </w:r>
      <w:r>
        <w:rPr>
          <w:rFonts w:eastAsia="Symbol"/>
          <w:sz w:val="24"/>
          <w:szCs w:val="24"/>
        </w:rPr>
        <w:t>.</w:t>
      </w:r>
    </w:p>
    <w:p>
      <w:pPr>
        <w:pStyle w:val="style0"/>
        <w:spacing w:lineRule="auto" w:line="276"/>
        <w:rPr>
          <w:rFonts w:eastAsia="Symbol"/>
          <w:sz w:val="24"/>
          <w:szCs w:val="24"/>
        </w:rPr>
      </w:pPr>
    </w:p>
    <w:p>
      <w:pPr>
        <w:pStyle w:val="style179"/>
        <w:numPr>
          <w:ilvl w:val="0"/>
          <w:numId w:val="16"/>
        </w:numPr>
        <w:rPr/>
      </w:pPr>
      <w:r>
        <w:t xml:space="preserve">Collecting employee concerns to ensure that employees welfare and employees relationship </w:t>
      </w:r>
      <w:r>
        <w:t>are positive</w:t>
      </w:r>
    </w:p>
    <w:p>
      <w:pPr>
        <w:pStyle w:val="style0"/>
        <w:spacing w:lineRule="auto" w:line="276"/>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Maintaining records related to grievances, performance reviews and disciplinary actions.</w:t>
      </w:r>
    </w:p>
    <w:p>
      <w:pPr>
        <w:pStyle w:val="style0"/>
        <w:spacing w:lineRule="auto" w:line="276"/>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P</w:t>
      </w:r>
      <w:r>
        <w:rPr>
          <w:rFonts w:eastAsia="Symbol"/>
          <w:sz w:val="24"/>
          <w:szCs w:val="24"/>
        </w:rPr>
        <w:t xml:space="preserve">erforming file audits to ensure that all required employee </w:t>
      </w:r>
      <w:r>
        <w:rPr>
          <w:rFonts w:eastAsia="Symbol"/>
          <w:sz w:val="24"/>
          <w:szCs w:val="24"/>
        </w:rPr>
        <w:t>documentation is collected and</w:t>
      </w:r>
      <w:r>
        <w:rPr>
          <w:rFonts w:eastAsia="Symbol"/>
          <w:sz w:val="24"/>
          <w:szCs w:val="24"/>
          <w:lang w:val="en-GB"/>
        </w:rPr>
        <w:t xml:space="preserve"> </w:t>
      </w:r>
      <w:r>
        <w:rPr>
          <w:rFonts w:eastAsia="Symbol"/>
          <w:sz w:val="24"/>
          <w:szCs w:val="24"/>
        </w:rPr>
        <w:t>Maintained</w:t>
      </w:r>
      <w:r>
        <w:rPr>
          <w:rFonts w:eastAsia="Symbol"/>
          <w:sz w:val="24"/>
          <w:szCs w:val="24"/>
        </w:rPr>
        <w:t>.</w:t>
      </w:r>
    </w:p>
    <w:p>
      <w:pPr>
        <w:pStyle w:val="style0"/>
        <w:spacing w:lineRule="auto" w:line="276"/>
        <w:ind w:firstLine="720"/>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regular</w:t>
      </w:r>
      <w:r>
        <w:rPr>
          <w:rFonts w:eastAsia="Symbol"/>
          <w:sz w:val="24"/>
          <w:szCs w:val="24"/>
        </w:rPr>
        <w:t xml:space="preserve"> updating of work in progress form.</w:t>
      </w:r>
    </w:p>
    <w:p>
      <w:pPr>
        <w:pStyle w:val="style0"/>
        <w:spacing w:lineRule="auto" w:line="276"/>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 xml:space="preserve">reviewing files for external service provider to ensure that their memorandum of </w:t>
      </w:r>
    </w:p>
    <w:p>
      <w:pPr>
        <w:pStyle w:val="style0"/>
        <w:rPr/>
      </w:pPr>
    </w:p>
    <w:p>
      <w:pPr>
        <w:pStyle w:val="style0"/>
        <w:numPr>
          <w:ilvl w:val="0"/>
          <w:numId w:val="0"/>
        </w:numPr>
        <w:spacing w:lineRule="auto" w:line="276"/>
        <w:rPr>
          <w:rFonts w:eastAsia="Symbol"/>
          <w:sz w:val="24"/>
          <w:szCs w:val="24"/>
        </w:rPr>
      </w:pPr>
      <w:r>
        <w:rPr>
          <w:rFonts w:eastAsia="Symbol"/>
          <w:sz w:val="24"/>
          <w:szCs w:val="24"/>
          <w:lang w:val="en-GB"/>
        </w:rPr>
        <w:t xml:space="preserve">           </w:t>
      </w:r>
      <w:r>
        <w:rPr>
          <w:rFonts w:eastAsia="Symbol"/>
          <w:sz w:val="24"/>
          <w:szCs w:val="24"/>
          <w:lang w:val="en-GB"/>
        </w:rPr>
        <w:t xml:space="preserve">  </w:t>
      </w:r>
      <w:r>
        <w:rPr>
          <w:rFonts w:eastAsia="Symbol"/>
          <w:sz w:val="24"/>
          <w:szCs w:val="24"/>
        </w:rPr>
        <w:t>understanding</w:t>
      </w:r>
      <w:r>
        <w:rPr>
          <w:rFonts w:eastAsia="Symbol"/>
          <w:sz w:val="24"/>
          <w:szCs w:val="24"/>
        </w:rPr>
        <w:t xml:space="preserve"> are </w:t>
      </w:r>
      <w:r>
        <w:rPr>
          <w:rFonts w:eastAsia="Symbol"/>
          <w:sz w:val="24"/>
          <w:szCs w:val="24"/>
        </w:rPr>
        <w:t>up to</w:t>
      </w:r>
      <w:r>
        <w:rPr>
          <w:rFonts w:eastAsia="Symbol"/>
          <w:sz w:val="24"/>
          <w:szCs w:val="24"/>
        </w:rPr>
        <w:t xml:space="preserve"> date </w:t>
      </w:r>
    </w:p>
    <w:p>
      <w:pPr>
        <w:pStyle w:val="style0"/>
        <w:spacing w:lineRule="auto" w:line="276"/>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reviewing employee files while checking</w:t>
      </w:r>
      <w:r>
        <w:rPr>
          <w:rFonts w:eastAsia="Symbol"/>
          <w:sz w:val="24"/>
          <w:szCs w:val="24"/>
        </w:rPr>
        <w:t xml:space="preserve"> contract </w:t>
      </w:r>
      <w:r>
        <w:rPr>
          <w:rFonts w:eastAsia="Symbol"/>
          <w:sz w:val="24"/>
          <w:szCs w:val="24"/>
        </w:rPr>
        <w:t>expirely</w:t>
      </w:r>
    </w:p>
    <w:p>
      <w:pPr>
        <w:pStyle w:val="style0"/>
        <w:spacing w:lineRule="auto" w:line="276"/>
        <w:rPr>
          <w:rFonts w:eastAsia="Symbol"/>
          <w:sz w:val="24"/>
          <w:szCs w:val="24"/>
        </w:rPr>
      </w:pPr>
    </w:p>
    <w:p>
      <w:pPr>
        <w:pStyle w:val="style179"/>
        <w:numPr>
          <w:ilvl w:val="0"/>
          <w:numId w:val="15"/>
        </w:numPr>
        <w:jc w:val="both"/>
        <w:rPr/>
      </w:pPr>
      <w:r>
        <w:t>Monitoring and supervision.</w:t>
      </w:r>
    </w:p>
    <w:p>
      <w:pPr>
        <w:pStyle w:val="style0"/>
        <w:jc w:val="both"/>
        <w:rPr/>
      </w:pPr>
    </w:p>
    <w:p>
      <w:pPr>
        <w:pStyle w:val="style179"/>
        <w:numPr>
          <w:ilvl w:val="0"/>
          <w:numId w:val="15"/>
        </w:numPr>
        <w:jc w:val="both"/>
        <w:rPr/>
      </w:pPr>
      <w:r>
        <w:t>Reviewing overtime files</w:t>
      </w:r>
    </w:p>
    <w:p>
      <w:pPr>
        <w:pStyle w:val="style179"/>
        <w:numPr>
          <w:ilvl w:val="0"/>
          <w:numId w:val="0"/>
        </w:numPr>
        <w:ind w:left="720" w:firstLine="0"/>
        <w:jc w:val="both"/>
        <w:rPr/>
      </w:pPr>
    </w:p>
    <w:p>
      <w:pPr>
        <w:pStyle w:val="style179"/>
        <w:numPr>
          <w:ilvl w:val="0"/>
          <w:numId w:val="15"/>
        </w:numPr>
        <w:spacing w:lineRule="auto" w:line="276"/>
        <w:rPr>
          <w:rFonts w:eastAsia="Symbol"/>
          <w:sz w:val="24"/>
          <w:szCs w:val="24"/>
        </w:rPr>
      </w:pPr>
      <w:r>
        <w:rPr>
          <w:rFonts w:eastAsia="Symbol"/>
          <w:sz w:val="24"/>
          <w:szCs w:val="24"/>
        </w:rPr>
        <w:t>Updating canteen data</w:t>
      </w:r>
    </w:p>
    <w:p>
      <w:pPr>
        <w:pStyle w:val="style179"/>
        <w:numPr>
          <w:ilvl w:val="0"/>
          <w:numId w:val="0"/>
        </w:numPr>
        <w:spacing w:lineRule="auto" w:line="276"/>
        <w:ind w:left="360" w:firstLine="0"/>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 xml:space="preserve">Reviewing of advance files </w:t>
      </w:r>
    </w:p>
    <w:p>
      <w:pPr>
        <w:pStyle w:val="style179"/>
        <w:numPr>
          <w:ilvl w:val="0"/>
          <w:numId w:val="0"/>
        </w:numPr>
        <w:spacing w:lineRule="auto" w:line="276"/>
        <w:ind w:left="360" w:firstLine="0"/>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Reviewing of evidence book/ work plan books</w:t>
      </w:r>
    </w:p>
    <w:p>
      <w:pPr>
        <w:pStyle w:val="style179"/>
        <w:numPr>
          <w:ilvl w:val="0"/>
          <w:numId w:val="0"/>
        </w:numPr>
        <w:spacing w:lineRule="auto" w:line="276"/>
        <w:ind w:left="360" w:firstLine="0"/>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 xml:space="preserve">Maintaining </w:t>
      </w:r>
      <w:r>
        <w:rPr>
          <w:rFonts w:eastAsia="Symbol"/>
          <w:sz w:val="24"/>
          <w:szCs w:val="24"/>
        </w:rPr>
        <w:t>employee’s</w:t>
      </w:r>
      <w:r>
        <w:rPr>
          <w:rFonts w:eastAsia="Symbol"/>
          <w:sz w:val="24"/>
          <w:szCs w:val="24"/>
        </w:rPr>
        <w:t xml:space="preserve"> health and safety by ensuring that the first Aid Box is fully stocked at all times and fire extinguishers are working.</w:t>
      </w:r>
    </w:p>
    <w:p>
      <w:pPr>
        <w:pStyle w:val="style179"/>
        <w:numPr>
          <w:ilvl w:val="0"/>
          <w:numId w:val="0"/>
        </w:numPr>
        <w:spacing w:lineRule="auto" w:line="276"/>
        <w:ind w:left="360" w:firstLine="0"/>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 xml:space="preserve">Scheduling and conducting job interviews, </w:t>
      </w:r>
      <w:r>
        <w:rPr>
          <w:rFonts w:eastAsia="Symbol"/>
          <w:sz w:val="24"/>
          <w:szCs w:val="24"/>
        </w:rPr>
        <w:t>shortlisting</w:t>
      </w:r>
      <w:r>
        <w:rPr>
          <w:rFonts w:eastAsia="Symbol"/>
          <w:sz w:val="24"/>
          <w:szCs w:val="24"/>
        </w:rPr>
        <w:t xml:space="preserve">, selection and </w:t>
      </w:r>
      <w:r>
        <w:rPr>
          <w:rFonts w:eastAsia="Symbol"/>
          <w:sz w:val="24"/>
          <w:szCs w:val="24"/>
        </w:rPr>
        <w:t xml:space="preserve">ensuring background checks are </w:t>
      </w:r>
      <w:r>
        <w:rPr>
          <w:rFonts w:eastAsia="Symbol"/>
          <w:sz w:val="24"/>
          <w:szCs w:val="24"/>
        </w:rPr>
        <w:t>completed .</w:t>
      </w:r>
    </w:p>
    <w:p>
      <w:pPr>
        <w:pStyle w:val="style179"/>
        <w:numPr>
          <w:ilvl w:val="0"/>
          <w:numId w:val="0"/>
        </w:numPr>
        <w:spacing w:lineRule="auto" w:line="276"/>
        <w:ind w:left="360" w:firstLine="0"/>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Handling inquiries regarding human resource issues.</w:t>
      </w:r>
    </w:p>
    <w:p>
      <w:pPr>
        <w:pStyle w:val="style179"/>
        <w:numPr>
          <w:ilvl w:val="0"/>
          <w:numId w:val="0"/>
        </w:numPr>
        <w:spacing w:lineRule="auto" w:line="276"/>
        <w:ind w:left="360" w:firstLine="0"/>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Maintaining human resource staff job results by counseling and disciplining employees.</w:t>
      </w:r>
    </w:p>
    <w:p>
      <w:pPr>
        <w:pStyle w:val="style179"/>
        <w:numPr>
          <w:ilvl w:val="0"/>
          <w:numId w:val="0"/>
        </w:numPr>
        <w:spacing w:lineRule="auto" w:line="276"/>
        <w:ind w:left="360" w:firstLine="0"/>
        <w:rPr>
          <w:rFonts w:eastAsia="Symbol"/>
          <w:sz w:val="24"/>
          <w:szCs w:val="24"/>
        </w:rPr>
      </w:pPr>
    </w:p>
    <w:p>
      <w:pPr>
        <w:pStyle w:val="style179"/>
        <w:numPr>
          <w:ilvl w:val="0"/>
          <w:numId w:val="15"/>
        </w:numPr>
        <w:spacing w:lineRule="auto" w:line="276"/>
        <w:rPr>
          <w:rFonts w:eastAsia="Symbol"/>
          <w:sz w:val="24"/>
          <w:szCs w:val="24"/>
        </w:rPr>
      </w:pPr>
      <w:r>
        <w:rPr>
          <w:rFonts w:eastAsia="Symbol"/>
          <w:sz w:val="24"/>
          <w:szCs w:val="24"/>
        </w:rPr>
        <w:t>Responsible for staff records management and ensure updated staff files</w:t>
      </w:r>
      <w:r>
        <w:rPr>
          <w:rFonts w:eastAsia="Symbol"/>
          <w:sz w:val="24"/>
          <w:szCs w:val="24"/>
        </w:rPr>
        <w:t xml:space="preserve"> </w:t>
      </w:r>
    </w:p>
    <w:p>
      <w:pPr>
        <w:pStyle w:val="style179"/>
        <w:spacing w:lineRule="auto" w:line="276"/>
        <w:ind w:left="360"/>
        <w:rPr>
          <w:rFonts w:eastAsia="Symbol"/>
          <w:sz w:val="24"/>
          <w:szCs w:val="24"/>
        </w:rPr>
      </w:pPr>
    </w:p>
    <w:p>
      <w:pPr>
        <w:pStyle w:val="style179"/>
        <w:numPr>
          <w:ilvl w:val="0"/>
          <w:numId w:val="15"/>
        </w:numPr>
        <w:spacing w:lineRule="auto" w:line="276"/>
        <w:rPr/>
      </w:pPr>
      <w:r>
        <w:rPr>
          <w:rFonts w:eastAsia="Symbol"/>
          <w:sz w:val="24"/>
          <w:szCs w:val="24"/>
          <w:lang w:val="en-GB"/>
        </w:rPr>
        <w:t xml:space="preserve"> </w:t>
      </w:r>
      <w:r>
        <w:rPr>
          <w:rFonts w:eastAsia="Symbol"/>
          <w:sz w:val="24"/>
          <w:szCs w:val="24"/>
        </w:rPr>
        <w:t>Any</w:t>
      </w:r>
      <w:r>
        <w:rPr>
          <w:rFonts w:eastAsia="Symbol"/>
          <w:sz w:val="24"/>
          <w:szCs w:val="24"/>
        </w:rPr>
        <w:t xml:space="preserve"> </w:t>
      </w:r>
      <w:r>
        <w:rPr>
          <w:rFonts w:eastAsia="Symbol"/>
          <w:sz w:val="24"/>
          <w:szCs w:val="24"/>
        </w:rPr>
        <w:t>other</w:t>
      </w:r>
      <w:r>
        <w:rPr>
          <w:rFonts w:eastAsia="Symbol"/>
          <w:sz w:val="24"/>
          <w:szCs w:val="24"/>
        </w:rPr>
        <w:t xml:space="preserve"> </w:t>
      </w:r>
      <w:r>
        <w:rPr>
          <w:rFonts w:eastAsia="Symbol"/>
          <w:sz w:val="24"/>
          <w:szCs w:val="24"/>
        </w:rPr>
        <w:t>duties</w:t>
      </w:r>
      <w:r>
        <w:rPr>
          <w:rFonts w:eastAsia="Symbol"/>
          <w:sz w:val="24"/>
          <w:szCs w:val="24"/>
        </w:rPr>
        <w:t xml:space="preserve"> </w:t>
      </w:r>
      <w:r>
        <w:rPr>
          <w:rFonts w:eastAsia="Symbol"/>
          <w:sz w:val="24"/>
          <w:szCs w:val="24"/>
        </w:rPr>
        <w:t>assigned</w:t>
      </w:r>
      <w:r>
        <w:rPr>
          <w:rFonts w:eastAsia="Symbol"/>
          <w:sz w:val="24"/>
          <w:szCs w:val="24"/>
        </w:rPr>
        <w:t xml:space="preserve"> </w:t>
      </w:r>
      <w:r>
        <w:rPr>
          <w:rFonts w:eastAsia="Symbol"/>
          <w:sz w:val="24"/>
          <w:szCs w:val="24"/>
        </w:rPr>
        <w:t>by</w:t>
      </w:r>
      <w:r>
        <w:rPr>
          <w:rFonts w:eastAsia="Symbol"/>
          <w:sz w:val="24"/>
          <w:szCs w:val="24"/>
        </w:rPr>
        <w:t xml:space="preserve"> </w:t>
      </w:r>
      <w:r>
        <w:rPr>
          <w:rFonts w:eastAsia="Symbol"/>
          <w:sz w:val="24"/>
          <w:szCs w:val="24"/>
        </w:rPr>
        <w:t>the</w:t>
      </w:r>
      <w:r>
        <w:rPr>
          <w:rFonts w:eastAsia="Symbol"/>
          <w:sz w:val="24"/>
          <w:szCs w:val="24"/>
        </w:rPr>
        <w:t xml:space="preserve"> </w:t>
      </w:r>
      <w:r>
        <w:rPr>
          <w:rFonts w:eastAsia="Symbol"/>
          <w:sz w:val="24"/>
          <w:szCs w:val="24"/>
        </w:rPr>
        <w:t>supervisor.</w:t>
      </w:r>
    </w:p>
    <w:p>
      <w:pPr>
        <w:pStyle w:val="style179"/>
        <w:numPr>
          <w:ilvl w:val="0"/>
          <w:numId w:val="0"/>
        </w:numPr>
        <w:spacing w:lineRule="auto" w:line="276"/>
        <w:ind w:left="720" w:firstLine="0"/>
        <w:rPr/>
      </w:pPr>
    </w:p>
    <w:p>
      <w:pPr>
        <w:pStyle w:val="style179"/>
        <w:numPr>
          <w:ilvl w:val="0"/>
          <w:numId w:val="0"/>
        </w:numPr>
        <w:spacing w:lineRule="auto" w:line="276"/>
        <w:ind w:left="720" w:firstLine="0"/>
        <w:rPr/>
      </w:pPr>
    </w:p>
    <w:p>
      <w:pPr>
        <w:pStyle w:val="style2"/>
        <w:rPr/>
      </w:pPr>
      <w:r>
        <w:t xml:space="preserve">   </w:t>
      </w:r>
      <w:r>
        <w:t>SKILLS GAI</w:t>
      </w:r>
      <w:r>
        <w:t xml:space="preserve">NED </w:t>
      </w:r>
    </w:p>
    <w:p>
      <w:pPr>
        <w:pStyle w:val="style179"/>
        <w:numPr>
          <w:ilvl w:val="0"/>
          <w:numId w:val="22"/>
        </w:numPr>
        <w:rPr>
          <w:rFonts w:eastAsia="Symbol"/>
          <w:sz w:val="24"/>
          <w:szCs w:val="24"/>
        </w:rPr>
      </w:pPr>
      <w:r>
        <w:rPr>
          <w:lang w:val="en-GB"/>
        </w:rPr>
        <w:t xml:space="preserve"> </w:t>
      </w:r>
      <w:r>
        <w:t>Computer skill</w:t>
      </w:r>
      <w:r>
        <w:rPr>
          <w:lang w:val="en-GB"/>
        </w:rPr>
        <w:t>s</w:t>
      </w:r>
      <w:r>
        <w:rPr>
          <w:lang w:val="en-GB"/>
        </w:rPr>
        <w:t>;</w:t>
      </w:r>
      <w:r>
        <w:t>Microsoft packages like excel, word, PowerPoint</w:t>
      </w:r>
      <w:r>
        <w:rPr>
          <w:lang w:val="en-GB"/>
        </w:rPr>
        <w:t xml:space="preserve"> etc.</w:t>
      </w:r>
    </w:p>
    <w:p>
      <w:pPr>
        <w:pStyle w:val="style179"/>
        <w:numPr>
          <w:ilvl w:val="0"/>
          <w:numId w:val="22"/>
        </w:numPr>
        <w:rPr>
          <w:rFonts w:eastAsia="Symbol"/>
          <w:sz w:val="24"/>
          <w:szCs w:val="24"/>
        </w:rPr>
      </w:pPr>
      <w:r>
        <w:rPr>
          <w:rFonts w:eastAsia="Symbol"/>
          <w:sz w:val="24"/>
          <w:szCs w:val="24"/>
        </w:rPr>
        <w:t>Communication</w:t>
      </w:r>
      <w:r>
        <w:rPr>
          <w:rFonts w:eastAsia="Symbol"/>
          <w:sz w:val="24"/>
          <w:szCs w:val="24"/>
        </w:rPr>
        <w:t xml:space="preserve"> </w:t>
      </w:r>
      <w:r>
        <w:rPr>
          <w:rFonts w:eastAsia="Symbol"/>
          <w:sz w:val="24"/>
          <w:szCs w:val="24"/>
        </w:rPr>
        <w:t>skills</w:t>
      </w:r>
      <w:r>
        <w:rPr>
          <w:rFonts w:eastAsia="Symbol"/>
          <w:sz w:val="24"/>
          <w:szCs w:val="24"/>
        </w:rPr>
        <w:t xml:space="preserve"> </w:t>
      </w:r>
      <w:r>
        <w:rPr>
          <w:rFonts w:eastAsia="Symbol"/>
          <w:sz w:val="24"/>
          <w:szCs w:val="24"/>
        </w:rPr>
        <w:t>both</w:t>
      </w:r>
      <w:r>
        <w:rPr>
          <w:rFonts w:eastAsia="Symbol"/>
          <w:sz w:val="24"/>
          <w:szCs w:val="24"/>
        </w:rPr>
        <w:t xml:space="preserve"> </w:t>
      </w:r>
      <w:r>
        <w:rPr>
          <w:rFonts w:eastAsia="Symbol"/>
          <w:sz w:val="24"/>
          <w:szCs w:val="24"/>
        </w:rPr>
        <w:t>verbal</w:t>
      </w:r>
      <w:r>
        <w:rPr>
          <w:rFonts w:eastAsia="Symbol"/>
          <w:sz w:val="24"/>
          <w:szCs w:val="24"/>
        </w:rPr>
        <w:t xml:space="preserve"> </w:t>
      </w:r>
      <w:r>
        <w:rPr>
          <w:rFonts w:eastAsia="Symbol"/>
          <w:sz w:val="24"/>
          <w:szCs w:val="24"/>
        </w:rPr>
        <w:t>and</w:t>
      </w:r>
      <w:r>
        <w:rPr>
          <w:rFonts w:eastAsia="Symbol"/>
          <w:sz w:val="24"/>
          <w:szCs w:val="24"/>
        </w:rPr>
        <w:t xml:space="preserve"> </w:t>
      </w:r>
      <w:r>
        <w:rPr>
          <w:rFonts w:eastAsia="Symbol"/>
          <w:sz w:val="24"/>
          <w:szCs w:val="24"/>
        </w:rPr>
        <w:t>written</w:t>
      </w:r>
      <w:r>
        <w:rPr>
          <w:rFonts w:eastAsia="Symbol"/>
          <w:sz w:val="24"/>
          <w:szCs w:val="24"/>
        </w:rPr>
        <w:t>.</w:t>
      </w:r>
    </w:p>
    <w:p>
      <w:pPr>
        <w:pStyle w:val="style179"/>
        <w:numPr>
          <w:ilvl w:val="0"/>
          <w:numId w:val="22"/>
        </w:numPr>
        <w:rPr>
          <w:rFonts w:eastAsia="Symbol"/>
          <w:sz w:val="24"/>
          <w:szCs w:val="24"/>
        </w:rPr>
      </w:pPr>
      <w:r>
        <w:rPr>
          <w:rFonts w:eastAsia="Symbol"/>
          <w:sz w:val="24"/>
          <w:szCs w:val="24"/>
        </w:rPr>
        <w:t>Interpersonal</w:t>
      </w:r>
      <w:r>
        <w:rPr>
          <w:rFonts w:eastAsia="Symbol"/>
          <w:sz w:val="24"/>
          <w:szCs w:val="24"/>
        </w:rPr>
        <w:t xml:space="preserve"> </w:t>
      </w:r>
      <w:r>
        <w:rPr>
          <w:rFonts w:eastAsia="Symbol"/>
          <w:sz w:val="24"/>
          <w:szCs w:val="24"/>
        </w:rPr>
        <w:t>and</w:t>
      </w:r>
      <w:r>
        <w:rPr>
          <w:rFonts w:eastAsia="Symbol"/>
          <w:sz w:val="24"/>
          <w:szCs w:val="24"/>
        </w:rPr>
        <w:t xml:space="preserve"> </w:t>
      </w:r>
      <w:r>
        <w:rPr>
          <w:rFonts w:eastAsia="Symbol"/>
          <w:sz w:val="24"/>
          <w:szCs w:val="24"/>
        </w:rPr>
        <w:t>relation</w:t>
      </w:r>
      <w:r>
        <w:rPr>
          <w:rFonts w:eastAsia="Symbol"/>
          <w:sz w:val="24"/>
          <w:szCs w:val="24"/>
        </w:rPr>
        <w:t xml:space="preserve">ship </w:t>
      </w:r>
      <w:r>
        <w:rPr>
          <w:rFonts w:eastAsia="Symbol"/>
          <w:sz w:val="24"/>
          <w:szCs w:val="24"/>
        </w:rPr>
        <w:t>building</w:t>
      </w:r>
      <w:r>
        <w:rPr>
          <w:rFonts w:eastAsia="Symbol"/>
          <w:sz w:val="24"/>
          <w:szCs w:val="24"/>
        </w:rPr>
        <w:t xml:space="preserve"> </w:t>
      </w:r>
      <w:r>
        <w:rPr>
          <w:rFonts w:eastAsia="Symbol"/>
          <w:sz w:val="24"/>
          <w:szCs w:val="24"/>
        </w:rPr>
        <w:t>skills</w:t>
      </w:r>
    </w:p>
    <w:p>
      <w:pPr>
        <w:pStyle w:val="style179"/>
        <w:numPr>
          <w:ilvl w:val="0"/>
          <w:numId w:val="22"/>
        </w:numPr>
        <w:rPr/>
      </w:pPr>
      <w:r>
        <w:rPr>
          <w:lang w:val="en-GB"/>
        </w:rPr>
        <w:t xml:space="preserve">Good leadership and </w:t>
      </w:r>
      <w:r>
        <w:t>Management skills</w:t>
      </w:r>
    </w:p>
    <w:p>
      <w:pPr>
        <w:pStyle w:val="style179"/>
        <w:numPr>
          <w:ilvl w:val="0"/>
          <w:numId w:val="22"/>
        </w:numPr>
        <w:rPr/>
      </w:pPr>
      <w:r>
        <w:rPr>
          <w:rFonts w:eastAsia="Symbol"/>
          <w:sz w:val="24"/>
          <w:szCs w:val="24"/>
        </w:rPr>
        <w:t>Problem</w:t>
      </w:r>
      <w:r>
        <w:rPr>
          <w:rFonts w:eastAsia="Symbol"/>
          <w:sz w:val="24"/>
          <w:szCs w:val="24"/>
        </w:rPr>
        <w:t xml:space="preserve"> </w:t>
      </w:r>
      <w:r>
        <w:rPr>
          <w:rFonts w:eastAsia="Symbol"/>
          <w:sz w:val="24"/>
          <w:szCs w:val="24"/>
        </w:rPr>
        <w:t>solving</w:t>
      </w:r>
      <w:r>
        <w:rPr>
          <w:rFonts w:eastAsia="Symbol"/>
          <w:sz w:val="24"/>
          <w:szCs w:val="24"/>
        </w:rPr>
        <w:t xml:space="preserve"> </w:t>
      </w:r>
      <w:r>
        <w:rPr>
          <w:rFonts w:eastAsia="Symbol"/>
          <w:sz w:val="24"/>
          <w:szCs w:val="24"/>
        </w:rPr>
        <w:t>skills</w:t>
      </w:r>
      <w:r>
        <w:rPr>
          <w:rFonts w:eastAsia="Symbol"/>
          <w:sz w:val="24"/>
          <w:szCs w:val="24"/>
        </w:rPr>
        <w:t>.</w:t>
      </w:r>
    </w:p>
    <w:p>
      <w:pPr>
        <w:pStyle w:val="style179"/>
        <w:numPr>
          <w:ilvl w:val="0"/>
          <w:numId w:val="22"/>
        </w:numPr>
        <w:rPr/>
      </w:pPr>
      <w:r>
        <w:rPr>
          <w:lang w:val="en-GB"/>
        </w:rPr>
        <w:t>Document control and management</w:t>
      </w:r>
      <w:r>
        <w:rPr>
          <w:lang w:val="en-GB"/>
        </w:rPr>
        <w:t>.</w:t>
      </w:r>
    </w:p>
    <w:p>
      <w:pPr>
        <w:pStyle w:val="style179"/>
        <w:numPr>
          <w:ilvl w:val="0"/>
          <w:numId w:val="22"/>
        </w:numPr>
        <w:rPr/>
      </w:pPr>
      <w:r>
        <w:rPr>
          <w:lang w:val="en-GB"/>
        </w:rPr>
        <w:t>Knowledge and skills in office management</w:t>
      </w:r>
      <w:r>
        <w:rPr>
          <w:lang w:val="en-GB"/>
        </w:rPr>
        <w:t>.</w:t>
      </w:r>
    </w:p>
    <w:p>
      <w:pPr>
        <w:pStyle w:val="style179"/>
        <w:numPr>
          <w:ilvl w:val="0"/>
          <w:numId w:val="22"/>
        </w:numPr>
        <w:rPr/>
      </w:pPr>
      <w:r>
        <w:rPr>
          <w:lang w:val="en-GB"/>
        </w:rPr>
        <w:t>Time management skills.</w:t>
      </w:r>
    </w:p>
    <w:p>
      <w:pPr>
        <w:pStyle w:val="style179"/>
        <w:numPr>
          <w:ilvl w:val="0"/>
          <w:numId w:val="22"/>
        </w:numPr>
        <w:rPr/>
      </w:pPr>
      <w:r>
        <w:rPr>
          <w:lang w:val="en-GB"/>
        </w:rPr>
        <w:t>Customer care skills .</w:t>
      </w:r>
    </w:p>
    <w:p>
      <w:pPr>
        <w:pStyle w:val="style179"/>
        <w:numPr>
          <w:ilvl w:val="0"/>
          <w:numId w:val="22"/>
        </w:numPr>
        <w:rPr/>
      </w:pPr>
      <w:r>
        <w:rPr>
          <w:lang w:val="en-GB"/>
        </w:rPr>
        <w:t>Knowledge and skills in payroll management.</w:t>
      </w:r>
    </w:p>
    <w:p>
      <w:pPr>
        <w:pStyle w:val="style179"/>
        <w:numPr>
          <w:ilvl w:val="0"/>
          <w:numId w:val="0"/>
        </w:numPr>
        <w:ind w:left="720" w:firstLine="0"/>
        <w:rPr>
          <w:rFonts w:eastAsia="Symbol"/>
          <w:sz w:val="24"/>
          <w:szCs w:val="24"/>
        </w:rPr>
      </w:pPr>
    </w:p>
    <w:p>
      <w:pPr>
        <w:pStyle w:val="style0"/>
        <w:rPr>
          <w:rFonts w:eastAsia="Symbol"/>
          <w:sz w:val="24"/>
          <w:szCs w:val="24"/>
        </w:rPr>
      </w:pPr>
    </w:p>
    <w:p>
      <w:pPr>
        <w:pStyle w:val="style0"/>
        <w:rPr>
          <w:rFonts w:eastAsia="Symbol"/>
          <w:sz w:val="24"/>
          <w:szCs w:val="24"/>
        </w:rPr>
      </w:pPr>
    </w:p>
    <w:p>
      <w:pPr>
        <w:pStyle w:val="style0"/>
        <w:rPr>
          <w:rFonts w:eastAsia="Symbol"/>
          <w:sz w:val="24"/>
          <w:szCs w:val="24"/>
        </w:rPr>
      </w:pPr>
      <w:r>
        <w:rPr>
          <w:rFonts w:eastAsia="Symbol"/>
          <w:sz w:val="24"/>
          <w:szCs w:val="24"/>
        </w:rPr>
        <w:t>LANGUAGESSPOKEN.</w:t>
      </w:r>
    </w:p>
    <w:p>
      <w:pPr>
        <w:pStyle w:val="style0"/>
        <w:rPr>
          <w:rFonts w:eastAsia="Symbol"/>
          <w:sz w:val="24"/>
          <w:szCs w:val="24"/>
        </w:rPr>
      </w:pPr>
    </w:p>
    <w:tbl>
      <w:tblPr>
        <w:tblStyle w:val="style154"/>
        <w:tblW w:w="0" w:type="auto"/>
        <w:tblLook w:val="04A0" w:firstRow="1" w:lastRow="0" w:firstColumn="1" w:lastColumn="0" w:noHBand="0" w:noVBand="1"/>
      </w:tblPr>
      <w:tblGrid>
        <w:gridCol w:w="3199"/>
        <w:gridCol w:w="3186"/>
        <w:gridCol w:w="3190"/>
      </w:tblGrid>
      <w:tr>
        <w:trPr/>
        <w:tc>
          <w:tcPr>
            <w:tcW w:w="3258" w:type="dxa"/>
            <w:tcBorders/>
          </w:tcPr>
          <w:p>
            <w:pPr>
              <w:pStyle w:val="style0"/>
              <w:rPr>
                <w:rFonts w:eastAsia="Symbol"/>
                <w:sz w:val="24"/>
                <w:szCs w:val="24"/>
              </w:rPr>
            </w:pPr>
            <w:r>
              <w:rPr>
                <w:rFonts w:eastAsia="Symbol"/>
                <w:sz w:val="24"/>
                <w:szCs w:val="24"/>
              </w:rPr>
              <w:t>LANGUAGE</w:t>
            </w:r>
          </w:p>
        </w:tc>
        <w:tc>
          <w:tcPr>
            <w:tcW w:w="3259" w:type="dxa"/>
            <w:tcBorders/>
          </w:tcPr>
          <w:p>
            <w:pPr>
              <w:pStyle w:val="style0"/>
              <w:rPr>
                <w:rFonts w:eastAsia="Symbol"/>
                <w:sz w:val="24"/>
                <w:szCs w:val="24"/>
              </w:rPr>
            </w:pPr>
            <w:r>
              <w:rPr>
                <w:rFonts w:eastAsia="Symbol"/>
                <w:sz w:val="24"/>
                <w:szCs w:val="24"/>
              </w:rPr>
              <w:t>SPOKEN</w:t>
            </w:r>
          </w:p>
        </w:tc>
        <w:tc>
          <w:tcPr>
            <w:tcW w:w="3259" w:type="dxa"/>
            <w:tcBorders/>
          </w:tcPr>
          <w:p>
            <w:pPr>
              <w:pStyle w:val="style0"/>
              <w:rPr>
                <w:rFonts w:eastAsia="Symbol"/>
                <w:sz w:val="24"/>
                <w:szCs w:val="24"/>
              </w:rPr>
            </w:pPr>
            <w:r>
              <w:rPr>
                <w:rFonts w:eastAsia="Symbol"/>
                <w:sz w:val="24"/>
                <w:szCs w:val="24"/>
              </w:rPr>
              <w:t>WRITTEN</w:t>
            </w:r>
          </w:p>
        </w:tc>
      </w:tr>
      <w:tr>
        <w:tblPrEx/>
        <w:trPr/>
        <w:tc>
          <w:tcPr>
            <w:tcW w:w="3258" w:type="dxa"/>
            <w:tcBorders/>
          </w:tcPr>
          <w:p>
            <w:pPr>
              <w:pStyle w:val="style0"/>
              <w:rPr>
                <w:rFonts w:eastAsia="Symbol"/>
                <w:sz w:val="24"/>
                <w:szCs w:val="24"/>
              </w:rPr>
            </w:pPr>
          </w:p>
        </w:tc>
        <w:tc>
          <w:tcPr>
            <w:tcW w:w="3259" w:type="dxa"/>
            <w:tcBorders/>
          </w:tcPr>
          <w:p>
            <w:pPr>
              <w:pStyle w:val="style0"/>
              <w:rPr>
                <w:rFonts w:eastAsia="Symbol"/>
                <w:sz w:val="24"/>
                <w:szCs w:val="24"/>
              </w:rPr>
            </w:pPr>
          </w:p>
        </w:tc>
        <w:tc>
          <w:tcPr>
            <w:tcW w:w="3259" w:type="dxa"/>
            <w:tcBorders/>
          </w:tcPr>
          <w:p>
            <w:pPr>
              <w:pStyle w:val="style0"/>
              <w:rPr>
                <w:rFonts w:eastAsia="Symbol"/>
                <w:sz w:val="24"/>
                <w:szCs w:val="24"/>
              </w:rPr>
            </w:pPr>
          </w:p>
        </w:tc>
      </w:tr>
      <w:tr>
        <w:tblPrEx/>
        <w:trPr/>
        <w:tc>
          <w:tcPr>
            <w:tcW w:w="3258" w:type="dxa"/>
            <w:tcBorders/>
          </w:tcPr>
          <w:p>
            <w:pPr>
              <w:pStyle w:val="style0"/>
              <w:rPr>
                <w:rFonts w:eastAsia="Symbol"/>
                <w:sz w:val="24"/>
                <w:szCs w:val="24"/>
              </w:rPr>
            </w:pPr>
            <w:r>
              <w:rPr>
                <w:rFonts w:eastAsia="Symbol"/>
                <w:sz w:val="24"/>
                <w:szCs w:val="24"/>
              </w:rPr>
              <w:t>English</w:t>
            </w:r>
          </w:p>
        </w:tc>
        <w:tc>
          <w:tcPr>
            <w:tcW w:w="3259" w:type="dxa"/>
            <w:tcBorders/>
          </w:tcPr>
          <w:p>
            <w:pPr>
              <w:pStyle w:val="style0"/>
              <w:rPr>
                <w:rFonts w:eastAsia="Symbol"/>
                <w:sz w:val="24"/>
                <w:szCs w:val="24"/>
              </w:rPr>
            </w:pPr>
            <w:r>
              <w:rPr>
                <w:rFonts w:eastAsia="Symbol"/>
                <w:sz w:val="24"/>
                <w:szCs w:val="24"/>
              </w:rPr>
              <w:t>Very good</w:t>
            </w:r>
          </w:p>
        </w:tc>
        <w:tc>
          <w:tcPr>
            <w:tcW w:w="3259" w:type="dxa"/>
            <w:tcBorders/>
          </w:tcPr>
          <w:p>
            <w:pPr>
              <w:pStyle w:val="style0"/>
              <w:rPr>
                <w:rFonts w:eastAsia="Symbol"/>
                <w:sz w:val="24"/>
                <w:szCs w:val="24"/>
              </w:rPr>
            </w:pPr>
            <w:r>
              <w:rPr>
                <w:rFonts w:eastAsia="Symbol"/>
                <w:sz w:val="24"/>
                <w:szCs w:val="24"/>
              </w:rPr>
              <w:t>Very good</w:t>
            </w:r>
          </w:p>
        </w:tc>
      </w:tr>
      <w:tr>
        <w:tblPrEx/>
        <w:trPr/>
        <w:tc>
          <w:tcPr>
            <w:tcW w:w="3258" w:type="dxa"/>
            <w:tcBorders/>
          </w:tcPr>
          <w:p>
            <w:pPr>
              <w:pStyle w:val="style0"/>
              <w:rPr>
                <w:rFonts w:eastAsia="Symbol"/>
                <w:sz w:val="24"/>
                <w:szCs w:val="24"/>
              </w:rPr>
            </w:pPr>
          </w:p>
        </w:tc>
        <w:tc>
          <w:tcPr>
            <w:tcW w:w="3259" w:type="dxa"/>
            <w:tcBorders/>
          </w:tcPr>
          <w:p>
            <w:pPr>
              <w:pStyle w:val="style0"/>
              <w:rPr>
                <w:rFonts w:eastAsia="Symbol"/>
                <w:sz w:val="24"/>
                <w:szCs w:val="24"/>
              </w:rPr>
            </w:pPr>
          </w:p>
        </w:tc>
        <w:tc>
          <w:tcPr>
            <w:tcW w:w="3259" w:type="dxa"/>
            <w:tcBorders/>
          </w:tcPr>
          <w:p>
            <w:pPr>
              <w:pStyle w:val="style0"/>
              <w:rPr>
                <w:rFonts w:eastAsia="Symbol"/>
                <w:sz w:val="24"/>
                <w:szCs w:val="24"/>
              </w:rPr>
            </w:pPr>
          </w:p>
        </w:tc>
      </w:tr>
      <w:tr>
        <w:tblPrEx/>
        <w:trPr/>
        <w:tc>
          <w:tcPr>
            <w:tcW w:w="3258" w:type="dxa"/>
            <w:tcBorders/>
          </w:tcPr>
          <w:p>
            <w:pPr>
              <w:pStyle w:val="style0"/>
              <w:rPr>
                <w:rFonts w:eastAsia="Symbol"/>
                <w:sz w:val="24"/>
                <w:szCs w:val="24"/>
              </w:rPr>
            </w:pPr>
            <w:r>
              <w:rPr>
                <w:rFonts w:eastAsia="Symbol"/>
                <w:sz w:val="24"/>
                <w:szCs w:val="24"/>
              </w:rPr>
              <w:t>Luganda</w:t>
            </w:r>
          </w:p>
        </w:tc>
        <w:tc>
          <w:tcPr>
            <w:tcW w:w="3259" w:type="dxa"/>
            <w:tcBorders/>
          </w:tcPr>
          <w:p>
            <w:pPr>
              <w:pStyle w:val="style0"/>
              <w:rPr>
                <w:rFonts w:eastAsia="Symbol"/>
                <w:sz w:val="24"/>
                <w:szCs w:val="24"/>
              </w:rPr>
            </w:pPr>
            <w:r>
              <w:rPr>
                <w:rFonts w:eastAsia="Symbol"/>
                <w:sz w:val="24"/>
                <w:szCs w:val="24"/>
              </w:rPr>
              <w:t>Excellent</w:t>
            </w:r>
          </w:p>
        </w:tc>
        <w:tc>
          <w:tcPr>
            <w:tcW w:w="3259" w:type="dxa"/>
            <w:tcBorders/>
          </w:tcPr>
          <w:p>
            <w:pPr>
              <w:pStyle w:val="style0"/>
              <w:rPr>
                <w:rFonts w:eastAsia="Symbol"/>
                <w:sz w:val="24"/>
                <w:szCs w:val="24"/>
              </w:rPr>
            </w:pPr>
            <w:r>
              <w:rPr>
                <w:rFonts w:eastAsia="Symbol"/>
                <w:sz w:val="24"/>
                <w:szCs w:val="24"/>
              </w:rPr>
              <w:t>Very good</w:t>
            </w:r>
          </w:p>
        </w:tc>
      </w:tr>
      <w:tr>
        <w:tblPrEx/>
        <w:trPr/>
        <w:tc>
          <w:tcPr>
            <w:tcW w:w="3258" w:type="dxa"/>
            <w:tcBorders/>
          </w:tcPr>
          <w:p>
            <w:pPr>
              <w:pStyle w:val="style0"/>
              <w:rPr>
                <w:rFonts w:eastAsia="Symbol"/>
                <w:sz w:val="24"/>
                <w:szCs w:val="24"/>
              </w:rPr>
            </w:pPr>
          </w:p>
        </w:tc>
        <w:tc>
          <w:tcPr>
            <w:tcW w:w="3259" w:type="dxa"/>
            <w:tcBorders/>
          </w:tcPr>
          <w:p>
            <w:pPr>
              <w:pStyle w:val="style0"/>
              <w:rPr>
                <w:rFonts w:eastAsia="Symbol"/>
                <w:sz w:val="24"/>
                <w:szCs w:val="24"/>
              </w:rPr>
            </w:pPr>
          </w:p>
        </w:tc>
        <w:tc>
          <w:tcPr>
            <w:tcW w:w="3259" w:type="dxa"/>
            <w:tcBorders/>
          </w:tcPr>
          <w:p>
            <w:pPr>
              <w:pStyle w:val="style0"/>
              <w:rPr>
                <w:rFonts w:eastAsia="Symbol"/>
                <w:sz w:val="24"/>
                <w:szCs w:val="24"/>
              </w:rPr>
            </w:pPr>
          </w:p>
        </w:tc>
      </w:tr>
      <w:tr>
        <w:tblPrEx/>
        <w:trPr/>
        <w:tc>
          <w:tcPr>
            <w:tcW w:w="3258" w:type="dxa"/>
            <w:tcBorders/>
          </w:tcPr>
          <w:p>
            <w:pPr>
              <w:pStyle w:val="style0"/>
              <w:rPr>
                <w:rFonts w:eastAsia="Symbol"/>
                <w:sz w:val="24"/>
                <w:szCs w:val="24"/>
              </w:rPr>
            </w:pPr>
            <w:r>
              <w:rPr>
                <w:rFonts w:eastAsia="Symbol"/>
                <w:sz w:val="24"/>
                <w:szCs w:val="24"/>
              </w:rPr>
              <w:t>Kiswahili</w:t>
            </w:r>
          </w:p>
        </w:tc>
        <w:tc>
          <w:tcPr>
            <w:tcW w:w="3259" w:type="dxa"/>
            <w:tcBorders/>
          </w:tcPr>
          <w:p>
            <w:pPr>
              <w:pStyle w:val="style0"/>
              <w:rPr>
                <w:rFonts w:eastAsia="Symbol"/>
                <w:sz w:val="24"/>
                <w:szCs w:val="24"/>
              </w:rPr>
            </w:pPr>
            <w:r>
              <w:rPr>
                <w:rFonts w:eastAsia="Symbol"/>
                <w:sz w:val="24"/>
                <w:szCs w:val="24"/>
              </w:rPr>
              <w:t>Fair</w:t>
            </w:r>
          </w:p>
        </w:tc>
        <w:tc>
          <w:tcPr>
            <w:tcW w:w="3259" w:type="dxa"/>
            <w:tcBorders/>
          </w:tcPr>
          <w:p>
            <w:pPr>
              <w:pStyle w:val="style0"/>
              <w:rPr>
                <w:rFonts w:eastAsia="Symbol"/>
                <w:sz w:val="24"/>
                <w:szCs w:val="24"/>
              </w:rPr>
            </w:pPr>
            <w:r>
              <w:rPr>
                <w:rFonts w:eastAsia="Symbol"/>
                <w:sz w:val="24"/>
                <w:szCs w:val="24"/>
              </w:rPr>
              <w:t xml:space="preserve">             Fair</w:t>
            </w:r>
          </w:p>
        </w:tc>
      </w:tr>
      <w:tr>
        <w:tblPrEx/>
        <w:trPr/>
        <w:tc>
          <w:tcPr>
            <w:tcW w:w="3258" w:type="dxa"/>
            <w:tcBorders/>
          </w:tcPr>
          <w:p>
            <w:pPr>
              <w:pStyle w:val="style0"/>
              <w:rPr>
                <w:rFonts w:eastAsia="Symbol"/>
                <w:sz w:val="24"/>
                <w:szCs w:val="24"/>
              </w:rPr>
            </w:pPr>
          </w:p>
        </w:tc>
        <w:tc>
          <w:tcPr>
            <w:tcW w:w="3259" w:type="dxa"/>
            <w:tcBorders/>
          </w:tcPr>
          <w:p>
            <w:pPr>
              <w:pStyle w:val="style0"/>
              <w:rPr>
                <w:rFonts w:eastAsia="Symbol"/>
                <w:sz w:val="24"/>
                <w:szCs w:val="24"/>
              </w:rPr>
            </w:pPr>
          </w:p>
        </w:tc>
        <w:tc>
          <w:tcPr>
            <w:tcW w:w="3259" w:type="dxa"/>
            <w:tcBorders/>
          </w:tcPr>
          <w:p>
            <w:pPr>
              <w:pStyle w:val="style0"/>
              <w:rPr>
                <w:rFonts w:eastAsia="Symbol"/>
                <w:sz w:val="24"/>
                <w:szCs w:val="24"/>
              </w:rPr>
            </w:pPr>
          </w:p>
        </w:tc>
      </w:tr>
    </w:tbl>
    <w:p>
      <w:pPr>
        <w:pStyle w:val="style0"/>
        <w:rPr>
          <w:rFonts w:eastAsia="Symbol"/>
          <w:sz w:val="24"/>
          <w:szCs w:val="24"/>
        </w:rPr>
      </w:pPr>
    </w:p>
    <w:p>
      <w:pPr>
        <w:pStyle w:val="style0"/>
        <w:rPr>
          <w:rFonts w:eastAsia="Symbol"/>
          <w:sz w:val="24"/>
          <w:szCs w:val="24"/>
        </w:rPr>
      </w:pPr>
    </w:p>
    <w:p>
      <w:pPr>
        <w:pStyle w:val="style0"/>
        <w:rPr>
          <w:rFonts w:eastAsia="Symbol"/>
          <w:b/>
          <w:sz w:val="24"/>
          <w:szCs w:val="24"/>
        </w:rPr>
      </w:pPr>
      <w:r>
        <w:rPr>
          <w:rFonts w:eastAsia="Symbol"/>
          <w:b/>
          <w:sz w:val="24"/>
          <w:szCs w:val="24"/>
        </w:rPr>
        <w:t>REFEREES.</w:t>
      </w:r>
    </w:p>
    <w:p>
      <w:pPr>
        <w:pStyle w:val="style0"/>
        <w:rPr>
          <w:rFonts w:eastAsia="Symbol"/>
          <w:b/>
          <w:sz w:val="24"/>
          <w:szCs w:val="24"/>
        </w:rPr>
      </w:pPr>
    </w:p>
    <w:p>
      <w:pPr>
        <w:pStyle w:val="style0"/>
        <w:rPr>
          <w:rFonts w:eastAsia="Symbol"/>
          <w:sz w:val="24"/>
          <w:szCs w:val="24"/>
        </w:rPr>
      </w:pPr>
      <w:r>
        <w:rPr>
          <w:rFonts w:eastAsia="Symbol"/>
          <w:sz w:val="24"/>
          <w:szCs w:val="24"/>
        </w:rPr>
        <w:t>MR. MUTEBI PATRICK</w:t>
      </w:r>
    </w:p>
    <w:p>
      <w:pPr>
        <w:pStyle w:val="style0"/>
        <w:rPr>
          <w:rFonts w:eastAsia="Symbol"/>
          <w:sz w:val="24"/>
          <w:szCs w:val="24"/>
        </w:rPr>
      </w:pPr>
    </w:p>
    <w:p>
      <w:pPr>
        <w:pStyle w:val="style0"/>
        <w:rPr>
          <w:rFonts w:eastAsia="Symbol"/>
          <w:sz w:val="24"/>
          <w:szCs w:val="24"/>
        </w:rPr>
      </w:pPr>
      <w:r>
        <w:rPr>
          <w:rFonts w:eastAsia="Symbol"/>
          <w:sz w:val="24"/>
          <w:szCs w:val="24"/>
        </w:rPr>
        <w:t>HUMAN RESOUCE OFFICER</w:t>
      </w:r>
    </w:p>
    <w:p>
      <w:pPr>
        <w:pStyle w:val="style0"/>
        <w:rPr>
          <w:rFonts w:eastAsia="Symbol"/>
          <w:sz w:val="24"/>
          <w:szCs w:val="24"/>
        </w:rPr>
      </w:pPr>
    </w:p>
    <w:p>
      <w:pPr>
        <w:pStyle w:val="style0"/>
        <w:rPr>
          <w:rFonts w:eastAsia="Symbol"/>
          <w:sz w:val="24"/>
          <w:szCs w:val="24"/>
        </w:rPr>
      </w:pPr>
      <w:r>
        <w:rPr>
          <w:rFonts w:eastAsia="Symbol"/>
          <w:sz w:val="24"/>
          <w:szCs w:val="24"/>
        </w:rPr>
        <w:t>MAKERERE UNIVERSITY</w:t>
      </w:r>
    </w:p>
    <w:p>
      <w:pPr>
        <w:pStyle w:val="style0"/>
        <w:rPr>
          <w:rFonts w:eastAsia="Symbol"/>
          <w:sz w:val="24"/>
          <w:szCs w:val="24"/>
        </w:rPr>
      </w:pPr>
    </w:p>
    <w:p>
      <w:pPr>
        <w:pStyle w:val="style0"/>
        <w:rPr>
          <w:rFonts w:eastAsia="Symbol"/>
          <w:sz w:val="24"/>
          <w:szCs w:val="24"/>
        </w:rPr>
      </w:pPr>
      <w:r>
        <w:rPr>
          <w:rFonts w:eastAsia="Symbol"/>
          <w:sz w:val="24"/>
          <w:szCs w:val="24"/>
        </w:rPr>
        <w:t>TEL.</w:t>
      </w:r>
      <w:r>
        <w:rPr>
          <w:rFonts w:eastAsia="Symbol"/>
          <w:sz w:val="24"/>
          <w:szCs w:val="24"/>
        </w:rPr>
        <w:t>0704584649.</w:t>
      </w:r>
    </w:p>
    <w:p>
      <w:pPr>
        <w:pStyle w:val="style0"/>
        <w:rPr>
          <w:rFonts w:eastAsia="Symbol"/>
          <w:sz w:val="24"/>
          <w:szCs w:val="24"/>
        </w:rPr>
      </w:pPr>
    </w:p>
    <w:p>
      <w:pPr>
        <w:pStyle w:val="style0"/>
        <w:rPr>
          <w:rFonts w:eastAsia="Symbol"/>
          <w:sz w:val="24"/>
          <w:szCs w:val="24"/>
        </w:rPr>
      </w:pPr>
    </w:p>
    <w:p>
      <w:pPr>
        <w:pStyle w:val="style0"/>
        <w:rPr>
          <w:rFonts w:eastAsia="Symbol"/>
          <w:sz w:val="24"/>
          <w:szCs w:val="24"/>
        </w:rPr>
      </w:pPr>
      <w:r>
        <w:rPr>
          <w:rFonts w:eastAsia="Symbol"/>
          <w:sz w:val="24"/>
          <w:szCs w:val="24"/>
        </w:rPr>
        <w:t>Ms.NAKASUJJA</w:t>
      </w:r>
      <w:r>
        <w:rPr>
          <w:rFonts w:eastAsia="Symbol"/>
          <w:sz w:val="24"/>
          <w:szCs w:val="24"/>
        </w:rPr>
        <w:t xml:space="preserve"> </w:t>
      </w:r>
      <w:r>
        <w:rPr>
          <w:rFonts w:eastAsia="Symbol"/>
          <w:sz w:val="24"/>
          <w:szCs w:val="24"/>
        </w:rPr>
        <w:t>ANNET.</w:t>
      </w:r>
    </w:p>
    <w:p>
      <w:pPr>
        <w:pStyle w:val="style0"/>
        <w:rPr>
          <w:rFonts w:eastAsia="Symbol"/>
          <w:sz w:val="24"/>
          <w:szCs w:val="24"/>
        </w:rPr>
      </w:pPr>
    </w:p>
    <w:p>
      <w:pPr>
        <w:pStyle w:val="style0"/>
        <w:rPr>
          <w:rFonts w:eastAsia="Symbol"/>
          <w:sz w:val="24"/>
          <w:szCs w:val="24"/>
        </w:rPr>
      </w:pPr>
      <w:r>
        <w:rPr>
          <w:rFonts w:eastAsia="Symbol"/>
          <w:sz w:val="24"/>
          <w:szCs w:val="24"/>
        </w:rPr>
        <w:t>HEAD</w:t>
      </w:r>
      <w:r>
        <w:rPr>
          <w:rFonts w:eastAsia="Symbol"/>
          <w:sz w:val="24"/>
          <w:szCs w:val="24"/>
        </w:rPr>
        <w:t xml:space="preserve"> </w:t>
      </w:r>
      <w:r>
        <w:rPr>
          <w:rFonts w:eastAsia="Symbol"/>
          <w:sz w:val="24"/>
          <w:szCs w:val="24"/>
        </w:rPr>
        <w:t>OF</w:t>
      </w:r>
      <w:r>
        <w:rPr>
          <w:rFonts w:eastAsia="Symbol"/>
          <w:sz w:val="24"/>
          <w:szCs w:val="24"/>
        </w:rPr>
        <w:t xml:space="preserve"> </w:t>
      </w:r>
      <w:r>
        <w:rPr>
          <w:rFonts w:eastAsia="Symbol"/>
          <w:sz w:val="24"/>
          <w:szCs w:val="24"/>
        </w:rPr>
        <w:t>DEPARTMENTS</w:t>
      </w:r>
      <w:r>
        <w:rPr>
          <w:rFonts w:eastAsia="Symbol"/>
          <w:sz w:val="24"/>
          <w:szCs w:val="24"/>
        </w:rPr>
        <w:t xml:space="preserve"> </w:t>
      </w:r>
    </w:p>
    <w:p>
      <w:pPr>
        <w:pStyle w:val="style0"/>
        <w:rPr>
          <w:rFonts w:eastAsia="Symbol"/>
          <w:sz w:val="24"/>
          <w:szCs w:val="24"/>
        </w:rPr>
      </w:pPr>
    </w:p>
    <w:p>
      <w:pPr>
        <w:pStyle w:val="style0"/>
        <w:rPr>
          <w:rFonts w:eastAsia="Symbol"/>
          <w:sz w:val="24"/>
          <w:szCs w:val="24"/>
        </w:rPr>
      </w:pPr>
      <w:r>
        <w:rPr>
          <w:rFonts w:eastAsia="Symbol"/>
          <w:sz w:val="24"/>
          <w:szCs w:val="24"/>
        </w:rPr>
        <w:t>DESIRE</w:t>
      </w:r>
      <w:r>
        <w:rPr>
          <w:rFonts w:eastAsia="Symbol"/>
          <w:sz w:val="24"/>
          <w:szCs w:val="24"/>
        </w:rPr>
        <w:t xml:space="preserve"> </w:t>
      </w:r>
      <w:r>
        <w:rPr>
          <w:rFonts w:eastAsia="Symbol"/>
          <w:sz w:val="24"/>
          <w:szCs w:val="24"/>
        </w:rPr>
        <w:t>BEAUTY</w:t>
      </w:r>
      <w:r>
        <w:rPr>
          <w:rFonts w:eastAsia="Symbol"/>
          <w:sz w:val="24"/>
          <w:szCs w:val="24"/>
        </w:rPr>
        <w:t xml:space="preserve"> </w:t>
      </w:r>
      <w:r>
        <w:rPr>
          <w:rFonts w:eastAsia="Symbol"/>
          <w:sz w:val="24"/>
          <w:szCs w:val="24"/>
        </w:rPr>
        <w:t>PRODUCTS</w:t>
      </w:r>
      <w:r>
        <w:rPr>
          <w:rFonts w:eastAsia="Symbol"/>
          <w:sz w:val="24"/>
          <w:szCs w:val="24"/>
        </w:rPr>
        <w:t xml:space="preserve"> LIMITE</w:t>
      </w:r>
    </w:p>
    <w:p>
      <w:pPr>
        <w:pStyle w:val="style0"/>
        <w:rPr>
          <w:rFonts w:eastAsia="Symbol"/>
          <w:sz w:val="24"/>
          <w:szCs w:val="24"/>
        </w:rPr>
      </w:pPr>
    </w:p>
    <w:p>
      <w:pPr>
        <w:pStyle w:val="style0"/>
        <w:rPr>
          <w:rFonts w:eastAsia="Symbol"/>
          <w:sz w:val="24"/>
          <w:szCs w:val="24"/>
        </w:rPr>
      </w:pPr>
      <w:r>
        <w:rPr>
          <w:rFonts w:eastAsia="Symbol"/>
          <w:sz w:val="24"/>
          <w:szCs w:val="24"/>
        </w:rPr>
        <w:t>TEL:</w:t>
      </w:r>
      <w:r>
        <w:rPr>
          <w:rFonts w:eastAsia="Symbol"/>
          <w:sz w:val="24"/>
          <w:szCs w:val="24"/>
        </w:rPr>
        <w:t xml:space="preserve"> </w:t>
      </w:r>
      <w:r>
        <w:rPr>
          <w:rFonts w:eastAsia="Symbol"/>
          <w:sz w:val="24"/>
          <w:szCs w:val="24"/>
        </w:rPr>
        <w:t>0706619755</w:t>
      </w:r>
      <w:r>
        <w:rPr>
          <w:rFonts w:eastAsia="Symbol"/>
          <w:sz w:val="24"/>
          <w:szCs w:val="24"/>
        </w:rPr>
        <w:t>.</w:t>
      </w:r>
    </w:p>
    <w:p>
      <w:pPr>
        <w:pStyle w:val="style0"/>
        <w:rPr>
          <w:rFonts w:eastAsia="Symbol"/>
          <w:sz w:val="24"/>
          <w:szCs w:val="24"/>
        </w:rPr>
      </w:pPr>
    </w:p>
    <w:p>
      <w:pPr>
        <w:pStyle w:val="style0"/>
        <w:rPr>
          <w:rFonts w:eastAsia="Symbol"/>
          <w:sz w:val="24"/>
          <w:szCs w:val="24"/>
        </w:rPr>
      </w:pPr>
    </w:p>
    <w:p>
      <w:pPr>
        <w:pStyle w:val="style0"/>
        <w:rPr>
          <w:rFonts w:eastAsia="Symbol"/>
          <w:sz w:val="24"/>
          <w:szCs w:val="24"/>
        </w:rPr>
      </w:pPr>
      <w:r>
        <w:rPr>
          <w:rFonts w:eastAsia="Symbol"/>
          <w:sz w:val="24"/>
          <w:szCs w:val="24"/>
        </w:rPr>
        <w:t>2.MR.SAM</w:t>
      </w:r>
      <w:r>
        <w:rPr>
          <w:rFonts w:eastAsia="Symbol"/>
          <w:sz w:val="24"/>
          <w:szCs w:val="24"/>
        </w:rPr>
        <w:t xml:space="preserve"> </w:t>
      </w:r>
      <w:r>
        <w:rPr>
          <w:rFonts w:eastAsia="Symbol"/>
          <w:sz w:val="24"/>
          <w:szCs w:val="24"/>
        </w:rPr>
        <w:t>KYAMBADDE</w:t>
      </w:r>
      <w:r>
        <w:rPr>
          <w:rFonts w:eastAsia="Symbol"/>
          <w:sz w:val="24"/>
          <w:szCs w:val="24"/>
        </w:rPr>
        <w:t>. Undersecretary</w:t>
      </w:r>
    </w:p>
    <w:p>
      <w:pPr>
        <w:pStyle w:val="style0"/>
        <w:rPr>
          <w:rFonts w:eastAsia="Symbol"/>
          <w:sz w:val="24"/>
          <w:szCs w:val="24"/>
        </w:rPr>
      </w:pPr>
    </w:p>
    <w:p>
      <w:pPr>
        <w:pStyle w:val="style0"/>
        <w:rPr>
          <w:lang w:val="en-GB"/>
        </w:rPr>
      </w:pPr>
      <w:r>
        <w:t>Office of director public prosecuti</w:t>
      </w:r>
      <w:r>
        <w:rPr>
          <w:lang w:val="en-GB"/>
        </w:rPr>
        <w:t>on</w:t>
      </w:r>
    </w:p>
    <w:p>
      <w:pPr>
        <w:pStyle w:val="style0"/>
        <w:rPr/>
      </w:pPr>
    </w:p>
    <w:p>
      <w:pPr>
        <w:pStyle w:val="style0"/>
        <w:rPr>
          <w:rFonts w:eastAsia="Symbol"/>
          <w:sz w:val="24"/>
          <w:szCs w:val="24"/>
        </w:rPr>
      </w:pPr>
      <w:r>
        <w:rPr>
          <w:rFonts w:eastAsia="Symbol"/>
          <w:sz w:val="24"/>
          <w:szCs w:val="24"/>
        </w:rPr>
        <w:t xml:space="preserve"> TEL:</w:t>
      </w:r>
      <w:r>
        <w:rPr>
          <w:rFonts w:eastAsia="Symbol"/>
          <w:sz w:val="24"/>
          <w:szCs w:val="24"/>
        </w:rPr>
        <w:t xml:space="preserve"> </w:t>
      </w:r>
      <w:r>
        <w:rPr>
          <w:rFonts w:eastAsia="Symbol"/>
          <w:sz w:val="24"/>
          <w:szCs w:val="24"/>
        </w:rPr>
        <w:t>0702425204</w:t>
      </w:r>
      <w:r>
        <w:rPr>
          <w:rFonts w:eastAsia="Symbol"/>
          <w:sz w:val="24"/>
          <w:szCs w:val="24"/>
        </w:rPr>
        <w:t>.</w:t>
      </w:r>
    </w:p>
    <w:bookmarkStart w:id="2" w:name="page3"/>
    <w:bookmarkEnd w:id="2"/>
    <w:p>
      <w:pPr>
        <w:pStyle w:val="style0"/>
        <w:spacing w:lineRule="auto" w:line="245"/>
        <w:ind w:right="400"/>
        <w:rPr>
          <w:sz w:val="24"/>
          <w:szCs w:val="24"/>
        </w:rPr>
      </w:pPr>
    </w:p>
    <w:sectPr>
      <w:pgSz w:w="12240" w:h="15840" w:orient="portrait"/>
      <w:pgMar w:top="880" w:right="1440" w:bottom="316" w:left="1440" w:header="0" w:footer="0" w:gutter="0"/>
      <w:cols w:equalWidth="0" w:space="720">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roman"/>
    <w:pitch w:val="variable"/>
    <w:sig w:usb0="00000000" w:usb1="10000000" w:usb2="00000000" w:usb3="00000000" w:csb0="80000000" w:csb1="00000000"/>
  </w:font>
  <w:font w:name="Times New Roman">
    <w:altName w:val="Times New Roman"/>
    <w:panose1 w:val="02020603050000020304"/>
    <w:charset w:val="00"/>
    <w:family w:val="roman"/>
    <w:pitch w:val="variable"/>
    <w:sig w:usb0="E0002AFF" w:usb1="C0007841" w:usb2="00000009" w:usb3="00000000" w:csb0="000001FF" w:csb1="00000000"/>
  </w:font>
  <w:font w:name="Courier New">
    <w:altName w:val="Courier New"/>
    <w:panose1 w:val="02070309020000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altName w:val="Cambria"/>
    <w:panose1 w:val="02040503050000030204"/>
    <w:charset w:val="00"/>
    <w:family w:val="roman"/>
    <w:pitch w:val="variable"/>
    <w:sig w:usb0="A00002EF" w:usb1="4000004B" w:usb2="00000000" w:usb3="00000000" w:csb0="0000019F" w:csb1="00000000"/>
  </w:font>
  <w:font w:name="Arial">
    <w:altName w:val="Arial"/>
    <w:panose1 w:val="020b0604020000020204"/>
    <w:charset w:val="00"/>
    <w:family w:val="swiss"/>
    <w:pitch w:val="variable"/>
    <w:sig w:usb0="E0002AFF" w:usb1="C0007843" w:usb2="00000009" w:usb3="00000000" w:csb0="000001FF" w:csb1="00000000"/>
  </w:font>
  <w:font w:name="Calibri">
    <w:altName w:val="Calibri"/>
    <w:panose1 w:val="020f0502020000030204"/>
    <w:charset w:val="00"/>
    <w:family w:val="swiss"/>
    <w:pitch w:val="variable"/>
    <w:sig w:usb0="E10002FF" w:usb1="4000ACFF" w:usb2="00000009" w:usb3="00000000" w:csb0="0000019F" w:csb1="00000000"/>
  </w:font>
  <w:font w:name="Droid Sans Georgian">
    <w:altName w:val="Times New Roman"/>
    <w:panose1 w:val="02020603050000020304"/>
    <w:charset w:val="00"/>
    <w:family w:val="roman"/>
    <w:pitch w:val="variable"/>
    <w:sig w:usb0="20007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89B67F9C"/>
    <w:lvl w:ilvl="0" w:tplc="E5105A18">
      <w:start w:val="1"/>
      <w:numFmt w:val="bullet"/>
      <w:lvlText w:val=""/>
      <w:lvlJc w:val="left"/>
      <w:pPr/>
    </w:lvl>
    <w:lvl w:ilvl="1" w:tplc="E638A4C6">
      <w:start w:val="1"/>
      <w:numFmt w:val="decimal"/>
      <w:lvlText w:val=""/>
      <w:lvlJc w:val="left"/>
      <w:pPr/>
    </w:lvl>
    <w:lvl w:ilvl="2" w:tplc="DF569958">
      <w:start w:val="1"/>
      <w:numFmt w:val="decimal"/>
      <w:lvlText w:val=""/>
      <w:lvlJc w:val="left"/>
      <w:pPr/>
    </w:lvl>
    <w:lvl w:ilvl="3" w:tplc="503A15AE">
      <w:start w:val="1"/>
      <w:numFmt w:val="decimal"/>
      <w:lvlText w:val=""/>
      <w:lvlJc w:val="left"/>
      <w:pPr/>
    </w:lvl>
    <w:lvl w:ilvl="4" w:tplc="3CFABB64">
      <w:start w:val="1"/>
      <w:numFmt w:val="decimal"/>
      <w:lvlText w:val=""/>
      <w:lvlJc w:val="left"/>
      <w:pPr/>
    </w:lvl>
    <w:lvl w:ilvl="5" w:tplc="9D066D58">
      <w:start w:val="1"/>
      <w:numFmt w:val="decimal"/>
      <w:lvlText w:val=""/>
      <w:lvlJc w:val="left"/>
      <w:pPr/>
    </w:lvl>
    <w:lvl w:ilvl="6" w:tplc="384AC15A">
      <w:start w:val="1"/>
      <w:numFmt w:val="decimal"/>
      <w:lvlText w:val=""/>
      <w:lvlJc w:val="left"/>
      <w:pPr/>
    </w:lvl>
    <w:lvl w:ilvl="7" w:tplc="458CA1DA">
      <w:start w:val="1"/>
      <w:numFmt w:val="decimal"/>
      <w:lvlText w:val=""/>
      <w:lvlJc w:val="left"/>
      <w:pPr/>
    </w:lvl>
    <w:lvl w:ilvl="8" w:tplc="9828E50C">
      <w:start w:val="1"/>
      <w:numFmt w:val="decimal"/>
      <w:lvlText w:val=""/>
      <w:lvlJc w:val="left"/>
      <w:pPr/>
    </w:lvl>
  </w:abstractNum>
  <w:abstractNum w:abstractNumId="1">
    <w:nsid w:val="00000001"/>
    <w:multiLevelType w:val="hybridMultilevel"/>
    <w:tmpl w:val="4BB83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35B27E6C"/>
    <w:lvl w:ilvl="0" w:tplc="7F0EAE02">
      <w:start w:val="1"/>
      <w:numFmt w:val="bullet"/>
      <w:lvlText w:val=""/>
      <w:lvlJc w:val="left"/>
      <w:pPr/>
    </w:lvl>
    <w:lvl w:ilvl="1" w:tplc="359646C2">
      <w:start w:val="1"/>
      <w:numFmt w:val="decimal"/>
      <w:lvlText w:val=""/>
      <w:lvlJc w:val="left"/>
      <w:pPr/>
    </w:lvl>
    <w:lvl w:ilvl="2" w:tplc="0F046CA0">
      <w:start w:val="1"/>
      <w:numFmt w:val="decimal"/>
      <w:lvlText w:val=""/>
      <w:lvlJc w:val="left"/>
      <w:pPr/>
    </w:lvl>
    <w:lvl w:ilvl="3" w:tplc="BAD048D6">
      <w:start w:val="1"/>
      <w:numFmt w:val="decimal"/>
      <w:lvlText w:val=""/>
      <w:lvlJc w:val="left"/>
      <w:pPr/>
    </w:lvl>
    <w:lvl w:ilvl="4" w:tplc="85B4BF68">
      <w:start w:val="1"/>
      <w:numFmt w:val="decimal"/>
      <w:lvlText w:val=""/>
      <w:lvlJc w:val="left"/>
      <w:pPr/>
    </w:lvl>
    <w:lvl w:ilvl="5" w:tplc="7AA69F7E">
      <w:start w:val="1"/>
      <w:numFmt w:val="decimal"/>
      <w:lvlText w:val=""/>
      <w:lvlJc w:val="left"/>
      <w:pPr/>
    </w:lvl>
    <w:lvl w:ilvl="6" w:tplc="517A3472">
      <w:start w:val="1"/>
      <w:numFmt w:val="decimal"/>
      <w:lvlText w:val=""/>
      <w:lvlJc w:val="left"/>
      <w:pPr/>
    </w:lvl>
    <w:lvl w:ilvl="7" w:tplc="437A24DE">
      <w:start w:val="1"/>
      <w:numFmt w:val="decimal"/>
      <w:lvlText w:val=""/>
      <w:lvlJc w:val="left"/>
      <w:pPr/>
    </w:lvl>
    <w:lvl w:ilvl="8" w:tplc="A46E9124">
      <w:start w:val="1"/>
      <w:numFmt w:val="decimal"/>
      <w:lvlText w:val=""/>
      <w:lvlJc w:val="left"/>
      <w:pPr/>
    </w:lvl>
  </w:abstractNum>
  <w:abstractNum w:abstractNumId="3">
    <w:nsid w:val="00000003"/>
    <w:multiLevelType w:val="hybridMultilevel"/>
    <w:tmpl w:val="191E0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B47CAAC4"/>
    <w:lvl w:ilvl="0" w:tplc="B5F625C2">
      <w:start w:val="1"/>
      <w:numFmt w:val="bullet"/>
      <w:lvlText w:val=""/>
      <w:lvlJc w:val="left"/>
      <w:pPr/>
    </w:lvl>
    <w:lvl w:ilvl="1" w:tplc="CCC060C0">
      <w:start w:val="1"/>
      <w:numFmt w:val="decimal"/>
      <w:lvlText w:val=""/>
      <w:lvlJc w:val="left"/>
      <w:pPr/>
    </w:lvl>
    <w:lvl w:ilvl="2" w:tplc="15CEDFE2">
      <w:start w:val="1"/>
      <w:numFmt w:val="decimal"/>
      <w:lvlText w:val=""/>
      <w:lvlJc w:val="left"/>
      <w:pPr/>
    </w:lvl>
    <w:lvl w:ilvl="3" w:tplc="7F9CEB46">
      <w:start w:val="1"/>
      <w:numFmt w:val="decimal"/>
      <w:lvlText w:val=""/>
      <w:lvlJc w:val="left"/>
      <w:pPr/>
    </w:lvl>
    <w:lvl w:ilvl="4" w:tplc="6C8221AE">
      <w:start w:val="1"/>
      <w:numFmt w:val="decimal"/>
      <w:lvlText w:val=""/>
      <w:lvlJc w:val="left"/>
      <w:pPr/>
    </w:lvl>
    <w:lvl w:ilvl="5" w:tplc="8196D178">
      <w:start w:val="1"/>
      <w:numFmt w:val="decimal"/>
      <w:lvlText w:val=""/>
      <w:lvlJc w:val="left"/>
      <w:pPr/>
    </w:lvl>
    <w:lvl w:ilvl="6" w:tplc="71E497A8">
      <w:start w:val="1"/>
      <w:numFmt w:val="decimal"/>
      <w:lvlText w:val=""/>
      <w:lvlJc w:val="left"/>
      <w:pPr/>
    </w:lvl>
    <w:lvl w:ilvl="7" w:tplc="AB72E63C">
      <w:start w:val="1"/>
      <w:numFmt w:val="decimal"/>
      <w:lvlText w:val=""/>
      <w:lvlJc w:val="left"/>
      <w:pPr/>
    </w:lvl>
    <w:lvl w:ilvl="8" w:tplc="27CC033A">
      <w:start w:val="1"/>
      <w:numFmt w:val="decimal"/>
      <w:lvlText w:val=""/>
      <w:lvlJc w:val="left"/>
      <w:pPr/>
    </w:lvl>
  </w:abstractNum>
  <w:abstractNum w:abstractNumId="5">
    <w:nsid w:val="00000005"/>
    <w:multiLevelType w:val="hybridMultilevel"/>
    <w:tmpl w:val="A15E291C"/>
    <w:lvl w:ilvl="0" w:tplc="A5D8DE64">
      <w:start w:val="1"/>
      <w:numFmt w:val="bullet"/>
      <w:lvlText w:val=""/>
      <w:lvlJc w:val="left"/>
      <w:pPr/>
    </w:lvl>
    <w:lvl w:ilvl="1" w:tplc="2F2E7FF0">
      <w:start w:val="1"/>
      <w:numFmt w:val="decimal"/>
      <w:lvlText w:val=""/>
      <w:lvlJc w:val="left"/>
      <w:pPr/>
    </w:lvl>
    <w:lvl w:ilvl="2" w:tplc="AB74FC3A">
      <w:start w:val="1"/>
      <w:numFmt w:val="decimal"/>
      <w:lvlText w:val=""/>
      <w:lvlJc w:val="left"/>
      <w:pPr/>
    </w:lvl>
    <w:lvl w:ilvl="3" w:tplc="C3760A12">
      <w:start w:val="1"/>
      <w:numFmt w:val="decimal"/>
      <w:lvlText w:val=""/>
      <w:lvlJc w:val="left"/>
      <w:pPr/>
    </w:lvl>
    <w:lvl w:ilvl="4" w:tplc="983821A2">
      <w:start w:val="1"/>
      <w:numFmt w:val="decimal"/>
      <w:lvlText w:val=""/>
      <w:lvlJc w:val="left"/>
      <w:pPr/>
    </w:lvl>
    <w:lvl w:ilvl="5" w:tplc="8780B24E">
      <w:start w:val="1"/>
      <w:numFmt w:val="decimal"/>
      <w:lvlText w:val=""/>
      <w:lvlJc w:val="left"/>
      <w:pPr/>
    </w:lvl>
    <w:lvl w:ilvl="6" w:tplc="E5B26BC0">
      <w:start w:val="1"/>
      <w:numFmt w:val="decimal"/>
      <w:lvlText w:val=""/>
      <w:lvlJc w:val="left"/>
      <w:pPr/>
    </w:lvl>
    <w:lvl w:ilvl="7" w:tplc="FF0876A2">
      <w:start w:val="1"/>
      <w:numFmt w:val="decimal"/>
      <w:lvlText w:val=""/>
      <w:lvlJc w:val="left"/>
      <w:pPr/>
    </w:lvl>
    <w:lvl w:ilvl="8" w:tplc="C4CECD14">
      <w:start w:val="1"/>
      <w:numFmt w:val="decimal"/>
      <w:lvlText w:val=""/>
      <w:lvlJc w:val="left"/>
      <w:pPr/>
    </w:lvl>
  </w:abstractNum>
  <w:abstractNum w:abstractNumId="6">
    <w:nsid w:val="00000006"/>
    <w:multiLevelType w:val="hybridMultilevel"/>
    <w:tmpl w:val="3FB80300"/>
    <w:lvl w:ilvl="0" w:tplc="6B6A210C">
      <w:start w:val="1"/>
      <w:numFmt w:val="bullet"/>
      <w:lvlText w:val=""/>
      <w:lvlJc w:val="left"/>
      <w:pPr/>
    </w:lvl>
    <w:lvl w:ilvl="1" w:tplc="17EC1946">
      <w:start w:val="1"/>
      <w:numFmt w:val="decimal"/>
      <w:lvlText w:val=""/>
      <w:lvlJc w:val="left"/>
      <w:pPr/>
    </w:lvl>
    <w:lvl w:ilvl="2" w:tplc="FD9A848C">
      <w:start w:val="1"/>
      <w:numFmt w:val="decimal"/>
      <w:lvlText w:val=""/>
      <w:lvlJc w:val="left"/>
      <w:pPr/>
    </w:lvl>
    <w:lvl w:ilvl="3" w:tplc="6F3CEF28">
      <w:start w:val="1"/>
      <w:numFmt w:val="decimal"/>
      <w:lvlText w:val=""/>
      <w:lvlJc w:val="left"/>
      <w:pPr/>
    </w:lvl>
    <w:lvl w:ilvl="4" w:tplc="8C58A93E">
      <w:start w:val="1"/>
      <w:numFmt w:val="decimal"/>
      <w:lvlText w:val=""/>
      <w:lvlJc w:val="left"/>
      <w:pPr/>
    </w:lvl>
    <w:lvl w:ilvl="5" w:tplc="36EC819A">
      <w:start w:val="1"/>
      <w:numFmt w:val="decimal"/>
      <w:lvlText w:val=""/>
      <w:lvlJc w:val="left"/>
      <w:pPr/>
    </w:lvl>
    <w:lvl w:ilvl="6" w:tplc="990E3B56">
      <w:start w:val="1"/>
      <w:numFmt w:val="decimal"/>
      <w:lvlText w:val=""/>
      <w:lvlJc w:val="left"/>
      <w:pPr/>
    </w:lvl>
    <w:lvl w:ilvl="7" w:tplc="A17C8704">
      <w:start w:val="1"/>
      <w:numFmt w:val="decimal"/>
      <w:lvlText w:val=""/>
      <w:lvlJc w:val="left"/>
      <w:pPr/>
    </w:lvl>
    <w:lvl w:ilvl="8" w:tplc="19841BAA">
      <w:start w:val="1"/>
      <w:numFmt w:val="decimal"/>
      <w:lvlText w:val=""/>
      <w:lvlJc w:val="left"/>
      <w:pPr/>
    </w:lvl>
  </w:abstractNum>
  <w:abstractNum w:abstractNumId="7">
    <w:nsid w:val="00000007"/>
    <w:multiLevelType w:val="hybridMultilevel"/>
    <w:tmpl w:val="91E0B89C"/>
    <w:lvl w:ilvl="0" w:tplc="D8D4D886">
      <w:start w:val="1"/>
      <w:numFmt w:val="bullet"/>
      <w:lvlText w:val=""/>
      <w:lvlJc w:val="left"/>
      <w:pPr/>
    </w:lvl>
    <w:lvl w:ilvl="1" w:tplc="14E28600">
      <w:start w:val="1"/>
      <w:numFmt w:val="decimal"/>
      <w:lvlText w:val=""/>
      <w:lvlJc w:val="left"/>
      <w:pPr/>
    </w:lvl>
    <w:lvl w:ilvl="2" w:tplc="252A2184">
      <w:start w:val="1"/>
      <w:numFmt w:val="decimal"/>
      <w:lvlText w:val=""/>
      <w:lvlJc w:val="left"/>
      <w:pPr/>
    </w:lvl>
    <w:lvl w:ilvl="3" w:tplc="14FC845C">
      <w:start w:val="1"/>
      <w:numFmt w:val="decimal"/>
      <w:lvlText w:val=""/>
      <w:lvlJc w:val="left"/>
      <w:pPr/>
    </w:lvl>
    <w:lvl w:ilvl="4" w:tplc="4582EB5C">
      <w:start w:val="1"/>
      <w:numFmt w:val="decimal"/>
      <w:lvlText w:val=""/>
      <w:lvlJc w:val="left"/>
      <w:pPr/>
    </w:lvl>
    <w:lvl w:ilvl="5" w:tplc="CF48B1BE">
      <w:start w:val="1"/>
      <w:numFmt w:val="decimal"/>
      <w:lvlText w:val=""/>
      <w:lvlJc w:val="left"/>
      <w:pPr/>
    </w:lvl>
    <w:lvl w:ilvl="6" w:tplc="77126F0C">
      <w:start w:val="1"/>
      <w:numFmt w:val="decimal"/>
      <w:lvlText w:val=""/>
      <w:lvlJc w:val="left"/>
      <w:pPr/>
    </w:lvl>
    <w:lvl w:ilvl="7" w:tplc="7FE62526">
      <w:start w:val="1"/>
      <w:numFmt w:val="decimal"/>
      <w:lvlText w:val=""/>
      <w:lvlJc w:val="left"/>
      <w:pPr/>
    </w:lvl>
    <w:lvl w:ilvl="8" w:tplc="7DC67C72">
      <w:start w:val="1"/>
      <w:numFmt w:val="decimal"/>
      <w:lvlText w:val=""/>
      <w:lvlJc w:val="left"/>
      <w:pPr/>
    </w:lvl>
  </w:abstractNum>
  <w:abstractNum w:abstractNumId="8">
    <w:nsid w:val="00000008"/>
    <w:multiLevelType w:val="hybridMultilevel"/>
    <w:tmpl w:val="3A70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0000009"/>
    <w:multiLevelType w:val="hybridMultilevel"/>
    <w:tmpl w:val="1C74D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A"/>
    <w:multiLevelType w:val="hybridMultilevel"/>
    <w:tmpl w:val="1528ED64"/>
    <w:lvl w:ilvl="0" w:tplc="C8AAA7F0">
      <w:start w:val="1"/>
      <w:numFmt w:val="bullet"/>
      <w:lvlText w:val=""/>
      <w:lvlJc w:val="left"/>
      <w:pPr/>
    </w:lvl>
    <w:lvl w:ilvl="1" w:tplc="107486BA">
      <w:start w:val="1"/>
      <w:numFmt w:val="decimal"/>
      <w:lvlText w:val=""/>
      <w:lvlJc w:val="left"/>
      <w:pPr/>
    </w:lvl>
    <w:lvl w:ilvl="2" w:tplc="068C8736">
      <w:start w:val="1"/>
      <w:numFmt w:val="decimal"/>
      <w:lvlText w:val=""/>
      <w:lvlJc w:val="left"/>
      <w:pPr/>
    </w:lvl>
    <w:lvl w:ilvl="3" w:tplc="AA38CBCC">
      <w:start w:val="1"/>
      <w:numFmt w:val="decimal"/>
      <w:lvlText w:val=""/>
      <w:lvlJc w:val="left"/>
      <w:pPr/>
    </w:lvl>
    <w:lvl w:ilvl="4" w:tplc="E64ED35C">
      <w:start w:val="1"/>
      <w:numFmt w:val="decimal"/>
      <w:lvlText w:val=""/>
      <w:lvlJc w:val="left"/>
      <w:pPr/>
    </w:lvl>
    <w:lvl w:ilvl="5" w:tplc="FFB216B4">
      <w:start w:val="1"/>
      <w:numFmt w:val="decimal"/>
      <w:lvlText w:val=""/>
      <w:lvlJc w:val="left"/>
      <w:pPr/>
    </w:lvl>
    <w:lvl w:ilvl="6" w:tplc="6E12349A">
      <w:start w:val="1"/>
      <w:numFmt w:val="decimal"/>
      <w:lvlText w:val=""/>
      <w:lvlJc w:val="left"/>
      <w:pPr/>
    </w:lvl>
    <w:lvl w:ilvl="7" w:tplc="8292879A">
      <w:start w:val="1"/>
      <w:numFmt w:val="decimal"/>
      <w:lvlText w:val=""/>
      <w:lvlJc w:val="left"/>
      <w:pPr/>
    </w:lvl>
    <w:lvl w:ilvl="8" w:tplc="A900CFB8">
      <w:start w:val="1"/>
      <w:numFmt w:val="decimal"/>
      <w:lvlText w:val=""/>
      <w:lvlJc w:val="left"/>
      <w:pPr/>
    </w:lvl>
  </w:abstractNum>
  <w:abstractNum w:abstractNumId="11">
    <w:nsid w:val="0000000B"/>
    <w:multiLevelType w:val="hybridMultilevel"/>
    <w:tmpl w:val="48509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000000C"/>
    <w:multiLevelType w:val="hybridMultilevel"/>
    <w:tmpl w:val="22465B08"/>
    <w:lvl w:ilvl="0" w:tplc="D1C4D02C">
      <w:start w:val="1"/>
      <w:numFmt w:val="bullet"/>
      <w:lvlText w:val=""/>
      <w:lvlJc w:val="left"/>
      <w:pPr/>
    </w:lvl>
    <w:lvl w:ilvl="1" w:tplc="B1963B1A">
      <w:start w:val="1"/>
      <w:numFmt w:val="decimal"/>
      <w:lvlText w:val=""/>
      <w:lvlJc w:val="left"/>
      <w:pPr/>
    </w:lvl>
    <w:lvl w:ilvl="2" w:tplc="BDA641FC">
      <w:start w:val="1"/>
      <w:numFmt w:val="decimal"/>
      <w:lvlText w:val=""/>
      <w:lvlJc w:val="left"/>
      <w:pPr/>
    </w:lvl>
    <w:lvl w:ilvl="3" w:tplc="C1FEB7EA">
      <w:start w:val="1"/>
      <w:numFmt w:val="decimal"/>
      <w:lvlText w:val=""/>
      <w:lvlJc w:val="left"/>
      <w:pPr/>
    </w:lvl>
    <w:lvl w:ilvl="4" w:tplc="2314342E">
      <w:start w:val="1"/>
      <w:numFmt w:val="decimal"/>
      <w:lvlText w:val=""/>
      <w:lvlJc w:val="left"/>
      <w:pPr/>
    </w:lvl>
    <w:lvl w:ilvl="5" w:tplc="50C87226">
      <w:start w:val="1"/>
      <w:numFmt w:val="decimal"/>
      <w:lvlText w:val=""/>
      <w:lvlJc w:val="left"/>
      <w:pPr/>
    </w:lvl>
    <w:lvl w:ilvl="6" w:tplc="AD1C8B38">
      <w:start w:val="1"/>
      <w:numFmt w:val="decimal"/>
      <w:lvlText w:val=""/>
      <w:lvlJc w:val="left"/>
      <w:pPr/>
    </w:lvl>
    <w:lvl w:ilvl="7" w:tplc="7D905EC2">
      <w:start w:val="1"/>
      <w:numFmt w:val="decimal"/>
      <w:lvlText w:val=""/>
      <w:lvlJc w:val="left"/>
      <w:pPr/>
    </w:lvl>
    <w:lvl w:ilvl="8" w:tplc="8BF2295C">
      <w:start w:val="1"/>
      <w:numFmt w:val="decimal"/>
      <w:lvlText w:val=""/>
      <w:lvlJc w:val="left"/>
      <w:pPr/>
    </w:lvl>
  </w:abstractNum>
  <w:abstractNum w:abstractNumId="13">
    <w:nsid w:val="0000000D"/>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000000E"/>
    <w:multiLevelType w:val="hybridMultilevel"/>
    <w:tmpl w:val="000000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000000F"/>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0000010"/>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0000011"/>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0000012"/>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0000013"/>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0000014"/>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0000015"/>
    <w:multiLevelType w:val="hybridMultilevel"/>
    <w:tmpl w:val="0000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2"/>
  </w:num>
  <w:num w:numId="5">
    <w:abstractNumId w:val="10"/>
  </w:num>
  <w:num w:numId="6">
    <w:abstractNumId w:val="6"/>
  </w:num>
  <w:num w:numId="7">
    <w:abstractNumId w:val="7"/>
  </w:num>
  <w:num w:numId="8">
    <w:abstractNumId w:val="0"/>
  </w:num>
  <w:num w:numId="9">
    <w:abstractNumId w:val="5"/>
  </w:num>
  <w:num w:numId="10">
    <w:abstractNumId w:val="8"/>
  </w:num>
  <w:num w:numId="11">
    <w:abstractNumId w:val="9"/>
  </w:num>
  <w:num w:numId="12">
    <w:abstractNumId w:val="1"/>
  </w:num>
  <w:num w:numId="13">
    <w:abstractNumId w:val="3"/>
  </w:num>
  <w:num w:numId="14">
    <w:abstractNumId w:val="11"/>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useFELayout/>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sz w:val="22"/>
        <w:szCs w:val="22"/>
        <w:lang w:val="en-US" w:bidi="ar-SA" w:eastAsia="en-US"/>
      </w:rPr>
    </w:rPrDefault>
    <w:pPrDefault>
      <w:pPr/>
    </w:pPrDefault>
  </w:docDefaults>
  <w:style w:type="paragraph" w:default="1" w:styleId="style0">
    <w:name w:val="Normal"/>
    <w:next w:val="style0"/>
    <w:qFormat/>
    <w:pPr/>
  </w:style>
  <w:style w:type="paragraph" w:styleId="style1">
    <w:name w:val="heading 1"/>
    <w:basedOn w:val="style0"/>
    <w:next w:val="style0"/>
    <w:link w:val="style4097"/>
    <w:qFormat/>
    <w:uiPriority w:val="9"/>
    <w:pPr>
      <w:keepNext/>
      <w:keepLines/>
      <w:spacing w:before="480"/>
      <w:outlineLvl w:val="0"/>
    </w:pPr>
    <w:rPr>
      <w:rFonts w:ascii="Cambria" w:cs="宋体" w:eastAsia="宋体" w:hAnsi="Cambria"/>
      <w:b/>
      <w:bCs/>
      <w:color w:val="365f91"/>
      <w:sz w:val="28"/>
      <w:szCs w:val="28"/>
    </w:rPr>
  </w:style>
  <w:style w:type="paragraph" w:styleId="style2">
    <w:name w:val="heading 2"/>
    <w:basedOn w:val="style0"/>
    <w:next w:val="style0"/>
    <w:link w:val="style4098"/>
    <w:qFormat/>
    <w:uiPriority w:val="9"/>
    <w:pPr>
      <w:keepNext/>
      <w:keepLines/>
      <w:spacing w:before="200"/>
      <w:outlineLvl w:val="1"/>
    </w:pPr>
    <w:rPr>
      <w:rFonts w:ascii="Cambria" w:cs="宋体" w:eastAsia="宋体" w:hAnsi="Cambria"/>
      <w:b/>
      <w:bCs/>
      <w:color w:val="4f81bd"/>
      <w:sz w:val="26"/>
      <w:szCs w:val="26"/>
    </w:rPr>
  </w:style>
  <w:style w:type="paragraph" w:styleId="style3">
    <w:name w:val="heading 3"/>
    <w:basedOn w:val="style0"/>
    <w:next w:val="style0"/>
    <w:link w:val="style4099"/>
    <w:qFormat/>
    <w:uiPriority w:val="9"/>
    <w:pPr>
      <w:keepNext/>
      <w:keepLines/>
      <w:spacing w:before="200"/>
      <w:outlineLvl w:val="2"/>
    </w:pPr>
    <w:rPr>
      <w:rFonts w:ascii="Cambria" w:cs="宋体" w:eastAsia="宋体" w:hAnsi="Cambria"/>
      <w:b/>
      <w:bCs/>
      <w:color w:val="4f81bd"/>
    </w:rPr>
  </w:style>
  <w:style w:type="paragraph" w:styleId="style4">
    <w:name w:val="heading 4"/>
    <w:basedOn w:val="style0"/>
    <w:next w:val="style0"/>
    <w:link w:val="style4100"/>
    <w:qFormat/>
    <w:uiPriority w:val="9"/>
    <w:pPr>
      <w:keepNext/>
      <w:keepLines/>
      <w:spacing w:before="200"/>
      <w:outlineLvl w:val="3"/>
    </w:pPr>
    <w:rPr>
      <w:rFonts w:ascii="Cambria" w:cs="宋体" w:eastAsia="宋体" w:hAnsi="Cambria"/>
      <w:b/>
      <w:bCs/>
      <w:i/>
      <w:iCs/>
      <w:color w:val="4f81bd"/>
    </w:rPr>
  </w:style>
  <w:style w:type="character" w:default="1" w:styleId="style65">
    <w:name w:val="Default Paragraph Font"/>
    <w:next w:val="style65"/>
    <w:uiPriority w:val="1"/>
  </w:style>
  <w:style w:type="table" w:default="1" w:styleId="style105">
    <w:name w:val="Normal Table"/>
    <w:next w:val="style105"/>
    <w:qFormat/>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table" w:styleId="style154">
    <w:name w:val="Table Grid"/>
    <w:basedOn w:val="style105"/>
    <w:next w:val="style154"/>
    <w:uiPriority w:val="59"/>
    <w:pP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Borders/>
    </w:tcPr>
  </w:style>
  <w:style w:type="paragraph" w:styleId="style157">
    <w:name w:val="No Spacing"/>
    <w:next w:val="style157"/>
    <w:qFormat/>
    <w:uiPriority w:val="1"/>
    <w:pPr/>
  </w:style>
  <w:style w:type="character" w:customStyle="1" w:styleId="style4097">
    <w:name w:val="Heading 1 Char_e9f2289a-609f-4ffd-ae30-ab6cace62e9e"/>
    <w:basedOn w:val="style65"/>
    <w:next w:val="style4097"/>
    <w:link w:val="style1"/>
    <w:uiPriority w:val="9"/>
    <w:rPr>
      <w:rFonts w:ascii="Cambria" w:cs="宋体" w:eastAsia="宋体" w:hAnsi="Cambria"/>
      <w:b/>
      <w:bCs/>
      <w:color w:val="365f91"/>
      <w:sz w:val="28"/>
      <w:szCs w:val="28"/>
    </w:rPr>
  </w:style>
  <w:style w:type="character" w:customStyle="1" w:styleId="style4098">
    <w:name w:val="Heading 2 Char_71e5e368-6a91-40c7-b135-1a23aafe712b"/>
    <w:basedOn w:val="style65"/>
    <w:next w:val="style4098"/>
    <w:link w:val="style2"/>
    <w:uiPriority w:val="9"/>
    <w:rPr>
      <w:rFonts w:ascii="Cambria" w:cs="宋体" w:eastAsia="宋体" w:hAnsi="Cambria"/>
      <w:b/>
      <w:bCs/>
      <w:color w:val="4f81bd"/>
      <w:sz w:val="26"/>
      <w:szCs w:val="26"/>
    </w:rPr>
  </w:style>
  <w:style w:type="character" w:customStyle="1" w:styleId="style4099">
    <w:name w:val="Heading 3 Char_0c580d54-b0d8-47fe-a8b7-c3c27a6b9329"/>
    <w:basedOn w:val="style65"/>
    <w:next w:val="style4099"/>
    <w:link w:val="style3"/>
    <w:uiPriority w:val="9"/>
    <w:rPr>
      <w:rFonts w:ascii="Cambria" w:cs="宋体" w:eastAsia="宋体" w:hAnsi="Cambria"/>
      <w:b/>
      <w:bCs/>
      <w:color w:val="4f81bd"/>
    </w:rPr>
  </w:style>
  <w:style w:type="character" w:customStyle="1" w:styleId="style4100">
    <w:name w:val="Heading 4 Char_92ad1476-e0b6-4f24-8e5c-47390105689d"/>
    <w:basedOn w:val="style65"/>
    <w:next w:val="style4100"/>
    <w:link w:val="style4"/>
    <w:uiPriority w:val="9"/>
    <w:rPr>
      <w:rFonts w:ascii="Cambria" w:cs="宋体" w:eastAsia="宋体" w:hAnsi="Cambria"/>
      <w:b/>
      <w:bCs/>
      <w:i/>
      <w:iCs/>
      <w:color w:val="4f81bd"/>
    </w:rPr>
  </w:style>
  <w:style w:type="table" w:styleId="style167">
    <w:name w:val="Medium Grid 3"/>
    <w:basedOn w:val="style105"/>
    <w:next w:val="style167"/>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000000"/>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000000"/>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cPr>
      <w:tcBorders/>
      <w:shd w:val="clear" w:color="auto" w:fill="c0c0c0"/>
    </w:tcPr>
  </w:style>
  <w:style w:type="table" w:styleId="style185">
    <w:name w:val="Medium Grid 3 Accent 1"/>
    <w:basedOn w:val="style105"/>
    <w:next w:val="style185"/>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4f81bd"/>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4f81bd"/>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cPr>
      <w:tcBorders/>
      <w:shd w:val="clear" w:color="auto" w:fill="d3dfee"/>
    </w:tcPr>
  </w:style>
  <w:style w:type="table" w:styleId="style199">
    <w:name w:val="Medium Grid 3 Accent 2"/>
    <w:basedOn w:val="style105"/>
    <w:next w:val="style199"/>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c0504d"/>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c0504d"/>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cPr>
      <w:tcBorders/>
      <w:shd w:val="clear" w:color="auto" w:fill="efd3d2"/>
    </w:tcPr>
  </w:style>
  <w:style w:type="table" w:styleId="style213">
    <w:name w:val="Medium Grid 3 Accent 3"/>
    <w:basedOn w:val="style105"/>
    <w:next w:val="style213"/>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9bbb59"/>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9bbb59"/>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cPr>
      <w:tcBorders/>
      <w:shd w:val="clear" w:color="auto" w:fill="e6eed5"/>
    </w:tcPr>
  </w:style>
  <w:style w:type="table" w:styleId="style227">
    <w:name w:val="Medium Grid 3 Accent 4"/>
    <w:basedOn w:val="style105"/>
    <w:next w:val="style227"/>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8064a2"/>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8064a2"/>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cPr>
      <w:tcBorders/>
      <w:shd w:val="clear" w:color="auto" w:fill="dfd8e8"/>
    </w:tcPr>
  </w:style>
  <w:style w:type="table" w:styleId="style241">
    <w:name w:val="Medium Grid 3 Accent 5"/>
    <w:basedOn w:val="style105"/>
    <w:next w:val="style241"/>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4bacc6"/>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4bacc6"/>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cPr>
      <w:tcBorders/>
      <w:shd w:val="clear" w:color="auto" w:fill="d2eaf1"/>
    </w:tcPr>
  </w:style>
  <w:style w:type="table" w:styleId="style255">
    <w:name w:val="Medium Grid 3 Accent 6"/>
    <w:basedOn w:val="style105"/>
    <w:next w:val="style255"/>
    <w:uiPriority w:val="69"/>
    <w:pPr/>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CellMar>
        <w:top w:w="0" w:type="dxa"/>
        <w:left w:w="108" w:type="dxa"/>
        <w:bottom w:w="0" w:type="dxa"/>
        <w:right w:w="108" w:type="dxa"/>
      </w:tblCellMar>
    </w:tblPr>
    <w:tblStylePr w:type="firstRow">
      <w:pPr/>
      <w:rPr>
        <w:b/>
        <w:bCs/>
        <w:i w:val="false"/>
        <w:iCs w:val="false"/>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pPr/>
      <w:rPr>
        <w:b/>
        <w:bCs/>
        <w:i w:val="false"/>
        <w:iCs w:val="false"/>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tblStylePr w:type="firstCol">
      <w:pPr/>
      <w:rPr>
        <w:b/>
        <w:bCs/>
        <w:i w:val="false"/>
        <w:iCs w:val="false"/>
        <w:color w:val="cce8cf"/>
      </w:rPr>
      <w:tblPr/>
      <w:tcPr>
        <w:tcBorders>
          <w:left w:val="single" w:sz="8" w:space="0" w:color="cce8cf"/>
          <w:right w:val="single" w:sz="24" w:space="0" w:color="cce8cf"/>
          <w:insideH w:val="nil"/>
          <w:insideV w:val="nil"/>
        </w:tcBorders>
        <w:shd w:val="clear" w:color="auto" w:fill="f79646"/>
      </w:tcPr>
    </w:tblStylePr>
    <w:tblStylePr w:type="lastCol">
      <w:pPr/>
      <w:rPr>
        <w:b/>
        <w:bCs/>
        <w:i w:val="false"/>
        <w:iCs w:val="false"/>
        <w:color w:val="cce8cf"/>
      </w:rPr>
      <w:tblPr/>
      <w:tcPr>
        <w:tcBorders>
          <w:top w:val="nil"/>
          <w:left w:val="single" w:sz="24" w:space="0" w:color="cce8cf"/>
          <w:bottom w:val="nil"/>
          <w:right w:val="nil"/>
          <w:insideH w:val="nil"/>
          <w:insideV w:val="nil"/>
        </w:tcBorders>
        <w:shd w:val="clear" w:color="auto" w:fill="f79646"/>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cPr>
      <w:tcBorders/>
      <w:shd w:val="clear" w:color="auto" w:fill="fde4d0"/>
    </w:tcPr>
  </w:style>
</w:styles>
</file>

<file path=word/_rels/document.xml.rels><?xml version="1.0" encoding="UTF-8"?>
<Relationships xmlns="http://schemas.openxmlformats.org/package/2006/relationships"><Relationship Id="rId2" Type="http://schemas.openxmlformats.org/officeDocument/2006/relationships/styles" Target="styles.xml"/><Relationship Id="rId1" Type="http://schemas.openxmlformats.org/officeDocument/2006/relationships/numbering" Target="numbering.xml"/><Relationship Id="rId4" Type="http://schemas.openxmlformats.org/officeDocument/2006/relationships/settings" Target="settings.xml"/><Relationship Id="rId3"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BAF3A-E096-479E-A015-6157C00BD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Words>742</Words>
  <Pages>5</Pages>
  <Characters>4646</Characters>
  <Application>WPS Office</Application>
  <DocSecurity>0</DocSecurity>
  <Paragraphs>271</Paragraphs>
  <ScaleCrop>false</ScaleCrop>
  <LinksUpToDate>false</LinksUpToDate>
  <CharactersWithSpaces>5299</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2019-09-19T12:00:53Z</dcterms:created>
  <dc:creator>Windows User</dc:creator>
  <lastModifiedBy>SM-N900</lastModifiedBy>
  <dcterms:modified xsi:type="dcterms:W3CDTF">2019-09-21T18:58:54Z</dcterms:modified>
  <revision>17</revision>
</coreProperties>
</file>

<file path=docProps/custom.xml><?xml version="1.0" encoding="utf-8"?>
<Properties xmlns="http://schemas.openxmlformats.org/officeDocument/2006/custom-properties" xmlns:vt="http://schemas.openxmlformats.org/officeDocument/2006/docPropsVTypes"/>
</file>